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792963" w14:textId="74ED06E7" w:rsidR="72BF8AF3" w:rsidRPr="00FC6803" w:rsidRDefault="72BF8AF3" w:rsidP="4EA863F6">
      <w:pPr>
        <w:jc w:val="center"/>
        <w:rPr>
          <w:rFonts w:ascii="Arial" w:hAnsi="Arial" w:cs="Arial"/>
          <w:b/>
          <w:bCs/>
          <w:sz w:val="22"/>
          <w:szCs w:val="22"/>
          <w:lang w:val="en-US"/>
        </w:rPr>
      </w:pPr>
      <w:r w:rsidRPr="00FC6803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KARTA </w:t>
      </w:r>
      <w:proofErr w:type="spellStart"/>
      <w:r w:rsidRPr="00FC6803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>KURSU</w:t>
      </w:r>
      <w:proofErr w:type="spellEnd"/>
      <w:r w:rsidRPr="00FC6803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FC6803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457296AB" w14:textId="70360AD7" w:rsidR="72BF8AF3" w:rsidRPr="00FC6803" w:rsidRDefault="72BF8AF3" w:rsidP="4EA863F6">
      <w:pPr>
        <w:jc w:val="center"/>
        <w:rPr>
          <w:rFonts w:ascii="Arial" w:hAnsi="Arial" w:cs="Arial"/>
          <w:lang w:val="en-US"/>
        </w:rPr>
      </w:pPr>
      <w:r w:rsidRPr="00FC6803">
        <w:rPr>
          <w:rFonts w:ascii="Arial" w:eastAsia="Arial" w:hAnsi="Arial" w:cs="Arial"/>
          <w:color w:val="201F1E"/>
          <w:sz w:val="22"/>
          <w:szCs w:val="22"/>
          <w:lang w:val="en-US"/>
        </w:rPr>
        <w:t xml:space="preserve"> </w:t>
      </w:r>
    </w:p>
    <w:p w14:paraId="00D502FB" w14:textId="5B68BF87" w:rsidR="72BF8AF3" w:rsidRPr="00FC6803" w:rsidRDefault="00661D4D" w:rsidP="4EA863F6">
      <w:pPr>
        <w:jc w:val="center"/>
        <w:rPr>
          <w:rFonts w:ascii="Arial" w:hAnsi="Arial" w:cs="Arial"/>
          <w:lang w:val="en-US"/>
        </w:rPr>
      </w:pPr>
      <w:r w:rsidRPr="00FC6803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Media Content &amp; Creative Writing </w:t>
      </w:r>
    </w:p>
    <w:p w14:paraId="188856F9" w14:textId="364EDE07" w:rsidR="72BF8AF3" w:rsidRPr="00FC6803" w:rsidRDefault="0011348A" w:rsidP="4EA863F6">
      <w:pPr>
        <w:jc w:val="center"/>
        <w:rPr>
          <w:rFonts w:ascii="Arial" w:hAnsi="Arial" w:cs="Arial"/>
        </w:rPr>
      </w:pPr>
      <w:r w:rsidRPr="00FC6803">
        <w:rPr>
          <w:rFonts w:ascii="Arial" w:eastAsia="Arial" w:hAnsi="Arial" w:cs="Arial"/>
          <w:b/>
          <w:bCs/>
          <w:color w:val="201F1E"/>
          <w:sz w:val="22"/>
          <w:szCs w:val="22"/>
          <w:lang w:val="en-US"/>
        </w:rPr>
        <w:t xml:space="preserve"> </w:t>
      </w:r>
      <w:r w:rsidRPr="00FC6803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Studia </w:t>
      </w:r>
      <w:r w:rsidR="00661D4D" w:rsidRPr="00FC6803">
        <w:rPr>
          <w:rFonts w:ascii="Arial" w:eastAsia="Arial" w:hAnsi="Arial" w:cs="Arial"/>
          <w:b/>
          <w:bCs/>
          <w:color w:val="201F1E"/>
          <w:sz w:val="22"/>
          <w:szCs w:val="22"/>
        </w:rPr>
        <w:t>II stopnia, semestr 1</w:t>
      </w:r>
    </w:p>
    <w:p w14:paraId="65E0574B" w14:textId="2D936BFA" w:rsidR="72BF8AF3" w:rsidRPr="00FC6803" w:rsidRDefault="72BF8AF3" w:rsidP="4EA863F6">
      <w:pPr>
        <w:jc w:val="center"/>
        <w:rPr>
          <w:rFonts w:ascii="Arial" w:eastAsia="Arial" w:hAnsi="Arial" w:cs="Arial"/>
          <w:color w:val="201F1E"/>
          <w:sz w:val="22"/>
          <w:szCs w:val="22"/>
        </w:rPr>
      </w:pPr>
      <w:r w:rsidRPr="00FC6803">
        <w:rPr>
          <w:rFonts w:ascii="Arial" w:eastAsia="Arial" w:hAnsi="Arial" w:cs="Arial"/>
          <w:b/>
          <w:bCs/>
          <w:color w:val="201F1E"/>
          <w:sz w:val="22"/>
          <w:szCs w:val="22"/>
        </w:rPr>
        <w:t xml:space="preserve">Studia </w:t>
      </w:r>
      <w:r w:rsidR="00495395" w:rsidRPr="00FC6803">
        <w:rPr>
          <w:rFonts w:ascii="Arial" w:eastAsia="Arial" w:hAnsi="Arial" w:cs="Arial"/>
          <w:b/>
          <w:bCs/>
          <w:color w:val="201F1E"/>
          <w:sz w:val="22"/>
          <w:szCs w:val="22"/>
        </w:rPr>
        <w:t>nie</w:t>
      </w:r>
      <w:r w:rsidRPr="00FC6803">
        <w:rPr>
          <w:rFonts w:ascii="Arial" w:eastAsia="Arial" w:hAnsi="Arial" w:cs="Arial"/>
          <w:b/>
          <w:bCs/>
          <w:color w:val="201F1E"/>
          <w:sz w:val="22"/>
          <w:szCs w:val="22"/>
        </w:rPr>
        <w:t>stacjonarne</w:t>
      </w:r>
    </w:p>
    <w:p w14:paraId="0DE06C82" w14:textId="1B1F8CB4" w:rsidR="4EA863F6" w:rsidRPr="00FC6803" w:rsidRDefault="4EA863F6" w:rsidP="4EA863F6">
      <w:pPr>
        <w:pStyle w:val="NormalnyWeb"/>
        <w:spacing w:after="0" w:afterAutospacing="0"/>
        <w:jc w:val="center"/>
        <w:rPr>
          <w:rFonts w:ascii="Arial" w:hAnsi="Arial" w:cs="Arial"/>
          <w:color w:val="000000" w:themeColor="text1"/>
        </w:rPr>
      </w:pPr>
    </w:p>
    <w:p w14:paraId="5DAB6C7B" w14:textId="77777777" w:rsidR="000B2D99" w:rsidRPr="00FC6803" w:rsidRDefault="000B2D99" w:rsidP="00600C12">
      <w:pPr>
        <w:jc w:val="center"/>
        <w:rPr>
          <w:rFonts w:ascii="Arial" w:hAnsi="Arial" w:cs="Arial"/>
          <w:sz w:val="22"/>
          <w:szCs w:val="22"/>
        </w:rPr>
      </w:pPr>
    </w:p>
    <w:p w14:paraId="02EB378F" w14:textId="77777777" w:rsidR="00D32FBE" w:rsidRPr="00FC6803" w:rsidRDefault="00D32FBE" w:rsidP="00453190">
      <w:pPr>
        <w:autoSpaceDE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600C12" w:rsidRPr="00FC6803" w14:paraId="04805FF4" w14:textId="77777777" w:rsidTr="00600C12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5480EF1D" w14:textId="77777777" w:rsidR="00600C12" w:rsidRPr="00FC6803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A872030" w14:textId="5FCDA096" w:rsidR="00600C12" w:rsidRPr="00FC6803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Gatunki i form</w:t>
            </w:r>
            <w:r w:rsidR="00636148" w:rsidRPr="00FC6803">
              <w:rPr>
                <w:rFonts w:ascii="Arial" w:hAnsi="Arial" w:cs="Arial"/>
                <w:sz w:val="22"/>
                <w:szCs w:val="22"/>
              </w:rPr>
              <w:t>at</w:t>
            </w:r>
            <w:r w:rsidRPr="00FC6803">
              <w:rPr>
                <w:rFonts w:ascii="Arial" w:hAnsi="Arial" w:cs="Arial"/>
                <w:sz w:val="22"/>
                <w:szCs w:val="22"/>
              </w:rPr>
              <w:t>y medialne</w:t>
            </w:r>
          </w:p>
        </w:tc>
      </w:tr>
      <w:tr w:rsidR="00600C12" w:rsidRPr="00FC6803" w14:paraId="4C784813" w14:textId="77777777" w:rsidTr="00600C12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1595C287" w14:textId="77777777" w:rsidR="00600C12" w:rsidRPr="00FC6803" w:rsidRDefault="00600C12" w:rsidP="00600C12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09A4C369" w14:textId="41162927" w:rsidR="00600C12" w:rsidRPr="00FC6803" w:rsidRDefault="00661D4D" w:rsidP="00600C12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Media </w:t>
            </w:r>
            <w:proofErr w:type="spellStart"/>
            <w:r w:rsidR="00581E2A"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G</w:t>
            </w:r>
            <w:r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enres</w:t>
            </w:r>
            <w:proofErr w:type="spellEnd"/>
            <w:r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 xml:space="preserve"> and </w:t>
            </w:r>
            <w:proofErr w:type="spellStart"/>
            <w:r w:rsidR="00581E2A"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F</w:t>
            </w:r>
            <w:r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orm</w:t>
            </w:r>
            <w:r w:rsidR="00581E2A"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at</w:t>
            </w:r>
            <w:r w:rsidRPr="00FC6803">
              <w:rPr>
                <w:rFonts w:ascii="Arial" w:hAnsi="Arial" w:cs="Arial"/>
                <w:color w:val="222222"/>
                <w:sz w:val="22"/>
                <w:szCs w:val="22"/>
                <w:shd w:val="clear" w:color="auto" w:fill="FFFFFF"/>
              </w:rPr>
              <w:t>s</w:t>
            </w:r>
            <w:proofErr w:type="spellEnd"/>
          </w:p>
        </w:tc>
      </w:tr>
    </w:tbl>
    <w:p w14:paraId="6A05A809" w14:textId="77777777" w:rsidR="00303F50" w:rsidRPr="00FC6803" w:rsidRDefault="00303F5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FC6803" w14:paraId="506B85D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69C2AF6E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5259EB07" w14:textId="7D061355" w:rsidR="00827D3B" w:rsidRPr="00FC6803" w:rsidRDefault="006F4435" w:rsidP="006F443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dr</w:t>
            </w:r>
            <w:r w:rsidR="0038499E" w:rsidRPr="00FC680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C6803">
              <w:rPr>
                <w:rFonts w:ascii="Arial" w:hAnsi="Arial" w:cs="Arial"/>
                <w:sz w:val="22"/>
                <w:szCs w:val="22"/>
              </w:rPr>
              <w:t>Agnieszka Urbańczyk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7B1FB2FE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FC6803" w14:paraId="27C9C81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5A39BBE3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41C8F396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53AEDF97" w14:textId="77777777" w:rsidR="00827D3B" w:rsidRPr="00FC6803" w:rsidRDefault="000B2D99" w:rsidP="000B2D99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827D3B" w:rsidRPr="00FC6803" w14:paraId="72A3D3EC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0D0B940D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0E27B00A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60061E4C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FC6803" w14:paraId="06193939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70ABD06F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FC6803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vAlign w:val="center"/>
          </w:tcPr>
          <w:p w14:paraId="18F999B5" w14:textId="1215E80A" w:rsidR="00827D3B" w:rsidRPr="00FC6803" w:rsidRDefault="00CC7BB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1</w:t>
            </w:r>
            <w:r w:rsidR="0055266F" w:rsidRPr="00FC6803">
              <w:rPr>
                <w:rFonts w:ascii="Arial" w:hAnsi="Arial" w:cs="Arial"/>
                <w:sz w:val="22"/>
                <w:szCs w:val="22"/>
              </w:rPr>
              <w:t>, oc.</w:t>
            </w:r>
          </w:p>
        </w:tc>
        <w:tc>
          <w:tcPr>
            <w:tcW w:w="3261" w:type="dxa"/>
            <w:vMerge/>
            <w:vAlign w:val="center"/>
          </w:tcPr>
          <w:p w14:paraId="44EAFD9C" w14:textId="77777777" w:rsidR="00827D3B" w:rsidRPr="00FC6803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B94D5A5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3DEEC669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3188016C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>Opis kursu (cele kształcenia)</w:t>
      </w:r>
    </w:p>
    <w:p w14:paraId="3656B9AB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FC6803" w14:paraId="5FEC96FE" w14:textId="77777777">
        <w:trPr>
          <w:trHeight w:val="1365"/>
        </w:trPr>
        <w:tc>
          <w:tcPr>
            <w:tcW w:w="9640" w:type="dxa"/>
          </w:tcPr>
          <w:p w14:paraId="3DA14E73" w14:textId="4E380C1B" w:rsidR="00303F50" w:rsidRPr="00FC6803" w:rsidRDefault="005A6E2A" w:rsidP="00600CF8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Celem kursu jest </w:t>
            </w:r>
            <w:r w:rsidR="005E72D6" w:rsidRPr="00FC6803">
              <w:rPr>
                <w:rFonts w:ascii="Arial" w:hAnsi="Arial" w:cs="Arial"/>
                <w:sz w:val="22"/>
                <w:szCs w:val="22"/>
              </w:rPr>
              <w:t xml:space="preserve">zapoznanie </w:t>
            </w:r>
            <w:r w:rsidR="00CC7BB7" w:rsidRPr="00FC6803">
              <w:rPr>
                <w:rFonts w:ascii="Arial" w:hAnsi="Arial" w:cs="Arial"/>
                <w:sz w:val="22"/>
                <w:szCs w:val="22"/>
              </w:rPr>
              <w:t xml:space="preserve">osób studiujących </w:t>
            </w:r>
            <w:r w:rsidR="00452EA1" w:rsidRPr="00FC6803">
              <w:rPr>
                <w:rFonts w:ascii="Arial" w:hAnsi="Arial" w:cs="Arial"/>
                <w:sz w:val="22"/>
                <w:szCs w:val="22"/>
              </w:rPr>
              <w:t>z problematyką wpływ</w:t>
            </w:r>
            <w:r w:rsidR="00600CF8" w:rsidRPr="00FC6803">
              <w:rPr>
                <w:rFonts w:ascii="Arial" w:hAnsi="Arial" w:cs="Arial"/>
                <w:sz w:val="22"/>
                <w:szCs w:val="22"/>
              </w:rPr>
              <w:t xml:space="preserve">u medium na treść i jej odbiór, a także z problemami wynikającymi z przenikania i konwergencji mediów. </w:t>
            </w:r>
            <w:r w:rsidR="005E72D6" w:rsidRPr="00FC6803">
              <w:rPr>
                <w:rFonts w:ascii="Arial" w:hAnsi="Arial" w:cs="Arial"/>
                <w:sz w:val="22"/>
                <w:szCs w:val="22"/>
              </w:rPr>
              <w:t>Kurs prowadzony jest w języku polskim.</w:t>
            </w:r>
          </w:p>
        </w:tc>
      </w:tr>
    </w:tbl>
    <w:p w14:paraId="45FB0818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049F31CB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38A9EB4F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>Warunki wstępne</w:t>
      </w:r>
    </w:p>
    <w:p w14:paraId="53128261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FC6803" w14:paraId="5F93BEFE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270A4271" w14:textId="77777777" w:rsidR="00303F50" w:rsidRPr="00FC6803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E0876F8" w14:textId="77777777" w:rsidR="00303F50" w:rsidRPr="00FC6803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Podstawowa wiedza na temat tekstów kultury</w:t>
            </w:r>
          </w:p>
        </w:tc>
      </w:tr>
      <w:tr w:rsidR="00303F50" w:rsidRPr="00FC6803" w14:paraId="7EBF2927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1A0AA4D1" w14:textId="77777777" w:rsidR="00303F50" w:rsidRPr="00FC6803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20213D4" w14:textId="77777777" w:rsidR="00B473BF" w:rsidRPr="00FC6803" w:rsidRDefault="00B473BF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Elementarne umiejętności opisu i analizy tekstów kultury. </w:t>
            </w:r>
          </w:p>
          <w:p w14:paraId="6D26B89C" w14:textId="77777777" w:rsidR="00303F50" w:rsidRPr="00FC6803" w:rsidRDefault="002B5C22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Samodzielne poszukiwanie literatury naukowej</w:t>
            </w:r>
          </w:p>
          <w:p w14:paraId="44A7C32B" w14:textId="6EE25A3D" w:rsidR="005758F5" w:rsidRPr="00FC6803" w:rsidRDefault="005758F5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Bierna znajomość języka angielskiego pozwalająca na przyswojenie prostych tekstów</w:t>
            </w:r>
          </w:p>
        </w:tc>
      </w:tr>
      <w:tr w:rsidR="00303F50" w:rsidRPr="00FC6803" w14:paraId="09D96050" w14:textId="77777777" w:rsidTr="00B473BF">
        <w:tc>
          <w:tcPr>
            <w:tcW w:w="1941" w:type="dxa"/>
            <w:shd w:val="clear" w:color="auto" w:fill="DBE5F1"/>
            <w:vAlign w:val="center"/>
          </w:tcPr>
          <w:p w14:paraId="40AD1E41" w14:textId="77777777" w:rsidR="00303F50" w:rsidRPr="00FC6803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2F930106" w14:textId="1BE0A348" w:rsidR="00303F50" w:rsidRPr="00FC6803" w:rsidRDefault="00901C1E" w:rsidP="00B473BF">
            <w:pPr>
              <w:autoSpaceDE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-</w:t>
            </w:r>
          </w:p>
          <w:p w14:paraId="62486C05" w14:textId="77777777" w:rsidR="00303F50" w:rsidRPr="00FC6803" w:rsidRDefault="00303F50" w:rsidP="00B473BF">
            <w:pPr>
              <w:autoSpaceDE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101652C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4B99056E" w14:textId="77777777" w:rsidR="00D32FBE" w:rsidRPr="00FC6803" w:rsidRDefault="00D32FBE">
      <w:pPr>
        <w:rPr>
          <w:rFonts w:ascii="Arial" w:hAnsi="Arial" w:cs="Arial"/>
          <w:sz w:val="22"/>
          <w:szCs w:val="22"/>
        </w:rPr>
      </w:pPr>
    </w:p>
    <w:p w14:paraId="44A509E2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 xml:space="preserve">Efekty </w:t>
      </w:r>
      <w:r w:rsidR="00100620" w:rsidRPr="00FC6803">
        <w:rPr>
          <w:rFonts w:ascii="Arial" w:hAnsi="Arial" w:cs="Arial"/>
          <w:sz w:val="22"/>
          <w:szCs w:val="22"/>
        </w:rPr>
        <w:t>uczenia się</w:t>
      </w:r>
    </w:p>
    <w:p w14:paraId="1299C43A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FC6803" w14:paraId="1F092DD4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EE364D2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6AC0F541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FC680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FC680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728487E8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36148" w:rsidRPr="00FC6803" w14:paraId="35EB609E" w14:textId="77777777">
        <w:trPr>
          <w:cantSplit/>
          <w:trHeight w:val="1838"/>
        </w:trPr>
        <w:tc>
          <w:tcPr>
            <w:tcW w:w="1979" w:type="dxa"/>
            <w:vMerge/>
          </w:tcPr>
          <w:p w14:paraId="4DDBEF00" w14:textId="77777777" w:rsidR="00636148" w:rsidRPr="00FC6803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4AEBA945" w14:textId="77777777" w:rsidR="003C1448" w:rsidRPr="00FC6803" w:rsidRDefault="003C1448" w:rsidP="003C1448">
            <w:pPr>
              <w:rPr>
                <w:rFonts w:ascii="Arial" w:hAnsi="Arial" w:cs="Arial"/>
              </w:rPr>
            </w:pP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 w:rsidRPr="00FC6803">
              <w:rPr>
                <w:rFonts w:ascii="Arial" w:hAnsi="Arial" w:cs="Arial"/>
                <w:sz w:val="22"/>
                <w:szCs w:val="22"/>
              </w:rPr>
              <w:t xml:space="preserve"> osoba studiująca </w:t>
            </w:r>
            <w:r w:rsidRPr="00FC6803">
              <w:rPr>
                <w:rFonts w:ascii="Arial" w:hAnsi="Arial" w:cs="Arial"/>
              </w:rPr>
              <w:t xml:space="preserve">ma pogłębioną wiedzę na temat wpływu medium na odbiór treści, na temat cech przekazu, które są </w:t>
            </w:r>
            <w:r w:rsidRPr="00FC6803">
              <w:rPr>
                <w:rFonts w:ascii="Arial" w:hAnsi="Arial" w:cs="Arial"/>
                <w:i/>
              </w:rPr>
              <w:t>medium-</w:t>
            </w:r>
            <w:proofErr w:type="spellStart"/>
            <w:r w:rsidRPr="00FC6803">
              <w:rPr>
                <w:rFonts w:ascii="Arial" w:hAnsi="Arial" w:cs="Arial"/>
                <w:i/>
              </w:rPr>
              <w:t>spiecific</w:t>
            </w:r>
            <w:proofErr w:type="spellEnd"/>
            <w:r w:rsidRPr="00FC6803">
              <w:rPr>
                <w:rFonts w:ascii="Arial" w:hAnsi="Arial" w:cs="Arial"/>
                <w:i/>
              </w:rPr>
              <w:t xml:space="preserve"> </w:t>
            </w:r>
            <w:r w:rsidRPr="00FC6803">
              <w:rPr>
                <w:rFonts w:ascii="Arial" w:hAnsi="Arial" w:cs="Arial"/>
              </w:rPr>
              <w:t xml:space="preserve">i </w:t>
            </w:r>
            <w:r w:rsidRPr="00FC6803">
              <w:rPr>
                <w:rFonts w:ascii="Arial" w:hAnsi="Arial" w:cs="Arial"/>
                <w:i/>
              </w:rPr>
              <w:t>medium-</w:t>
            </w:r>
            <w:proofErr w:type="spellStart"/>
            <w:r w:rsidRPr="00FC6803">
              <w:rPr>
                <w:rFonts w:ascii="Arial" w:hAnsi="Arial" w:cs="Arial"/>
                <w:i/>
              </w:rPr>
              <w:t>free</w:t>
            </w:r>
            <w:proofErr w:type="spellEnd"/>
            <w:r w:rsidRPr="00FC6803">
              <w:rPr>
                <w:rFonts w:ascii="Arial" w:hAnsi="Arial" w:cs="Arial"/>
              </w:rPr>
              <w:t xml:space="preserve"> oraz na temat konwergencji mediów</w:t>
            </w:r>
          </w:p>
          <w:p w14:paraId="4DC99E39" w14:textId="77777777" w:rsidR="003C1448" w:rsidRPr="00FC6803" w:rsidRDefault="003C1448" w:rsidP="003C1448">
            <w:pPr>
              <w:rPr>
                <w:rFonts w:ascii="Arial" w:hAnsi="Arial" w:cs="Arial"/>
              </w:rPr>
            </w:pPr>
          </w:p>
          <w:p w14:paraId="2CE70F62" w14:textId="4AC7C899" w:rsidR="00636148" w:rsidRPr="00FC6803" w:rsidRDefault="003C1448" w:rsidP="003C1448">
            <w:pPr>
              <w:rPr>
                <w:rFonts w:ascii="Arial" w:hAnsi="Arial" w:cs="Arial"/>
              </w:rPr>
            </w:pPr>
            <w:proofErr w:type="spellStart"/>
            <w:r w:rsidRPr="00FC6803">
              <w:rPr>
                <w:rFonts w:ascii="Arial" w:hAnsi="Arial" w:cs="Arial"/>
              </w:rPr>
              <w:t>W02</w:t>
            </w:r>
            <w:proofErr w:type="spellEnd"/>
            <w:r w:rsidRPr="00FC6803">
              <w:rPr>
                <w:rFonts w:ascii="Arial" w:hAnsi="Arial" w:cs="Arial"/>
              </w:rPr>
              <w:t xml:space="preserve"> osoba studiująca ma pogłębioną wiedzę na temat funkcjonowania franczyz i formatów medialnych</w:t>
            </w:r>
          </w:p>
        </w:tc>
        <w:tc>
          <w:tcPr>
            <w:tcW w:w="2365" w:type="dxa"/>
          </w:tcPr>
          <w:p w14:paraId="14DC07F8" w14:textId="77777777" w:rsidR="003C1448" w:rsidRPr="00FC6803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</w:rPr>
              <w:t>K_W5</w:t>
            </w:r>
            <w:proofErr w:type="spellEnd"/>
            <w:r w:rsidRPr="00FC6803">
              <w:rPr>
                <w:rFonts w:ascii="Arial" w:hAnsi="Arial" w:cs="Arial"/>
              </w:rPr>
              <w:t xml:space="preserve"> </w:t>
            </w:r>
          </w:p>
          <w:p w14:paraId="582A789A" w14:textId="77777777" w:rsidR="003C1448" w:rsidRPr="00FC6803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70619F08" w14:textId="77777777" w:rsidR="003C1448" w:rsidRPr="00FC6803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</w:p>
          <w:p w14:paraId="6C1EF61B" w14:textId="77777777" w:rsidR="003C1448" w:rsidRPr="00FC6803" w:rsidRDefault="003C1448" w:rsidP="003C1448">
            <w:pPr>
              <w:rPr>
                <w:rFonts w:ascii="Arial" w:hAnsi="Arial" w:cs="Arial"/>
              </w:rPr>
            </w:pPr>
          </w:p>
          <w:p w14:paraId="7AD461EA" w14:textId="77777777" w:rsidR="003C1448" w:rsidRPr="00FC6803" w:rsidRDefault="003C1448" w:rsidP="003C1448">
            <w:pPr>
              <w:rPr>
                <w:rFonts w:ascii="Arial" w:hAnsi="Arial" w:cs="Arial"/>
              </w:rPr>
            </w:pPr>
          </w:p>
          <w:p w14:paraId="62FEC980" w14:textId="10C55AF3" w:rsidR="00636148" w:rsidRPr="00FC6803" w:rsidRDefault="003C1448" w:rsidP="003C144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K_W4</w:t>
            </w:r>
            <w:proofErr w:type="spellEnd"/>
            <w:r w:rsidR="00901C1E" w:rsidRPr="00FC680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901C1E" w:rsidRPr="00FC6803">
              <w:rPr>
                <w:rFonts w:ascii="Arial" w:hAnsi="Arial" w:cs="Arial"/>
                <w:sz w:val="22"/>
                <w:szCs w:val="22"/>
              </w:rPr>
              <w:t>K_W3</w:t>
            </w:r>
            <w:proofErr w:type="spellEnd"/>
          </w:p>
        </w:tc>
      </w:tr>
    </w:tbl>
    <w:p w14:paraId="62EBF3C5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6D98A12B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FC6803" w14:paraId="782FBBD9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04BB5B39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45A98DB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FC680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FC680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9810692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FC6803" w14:paraId="454E2BE9" w14:textId="77777777">
        <w:trPr>
          <w:cantSplit/>
          <w:trHeight w:val="2116"/>
        </w:trPr>
        <w:tc>
          <w:tcPr>
            <w:tcW w:w="1985" w:type="dxa"/>
            <w:vMerge/>
          </w:tcPr>
          <w:p w14:paraId="2946DB82" w14:textId="77777777" w:rsidR="00303F50" w:rsidRPr="00FC6803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2F6350A" w14:textId="2C95B950" w:rsidR="002B5C22" w:rsidRPr="00FC6803" w:rsidRDefault="00636148" w:rsidP="00AD0D2A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</w:rPr>
              <w:t>U01</w:t>
            </w:r>
            <w:proofErr w:type="spellEnd"/>
            <w:r w:rsidRPr="00FC6803">
              <w:rPr>
                <w:rFonts w:ascii="Arial" w:hAnsi="Arial" w:cs="Arial"/>
              </w:rPr>
              <w:t xml:space="preserve"> osoba studiująca potrafi wykorzystać posiadaną wiedzę w celu analizy współczesnego rynku medialnego, potrafi wskazać przykłady konwergencji i opowieści </w:t>
            </w:r>
            <w:proofErr w:type="spellStart"/>
            <w:r w:rsidRPr="00FC6803">
              <w:rPr>
                <w:rFonts w:ascii="Arial" w:hAnsi="Arial" w:cs="Arial"/>
              </w:rPr>
              <w:t>transmedialnych</w:t>
            </w:r>
            <w:proofErr w:type="spellEnd"/>
            <w:r w:rsidRPr="00FC6803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</w:tcPr>
          <w:p w14:paraId="34E047CD" w14:textId="51051509" w:rsidR="004B5FBC" w:rsidRPr="00FC6803" w:rsidRDefault="00636148" w:rsidP="004B5FBC">
            <w:pPr>
              <w:rPr>
                <w:rFonts w:ascii="Arial" w:hAnsi="Arial" w:cs="Arial"/>
              </w:rPr>
            </w:pPr>
            <w:proofErr w:type="spellStart"/>
            <w:r w:rsidRPr="00FC6803">
              <w:rPr>
                <w:rFonts w:ascii="Arial" w:hAnsi="Arial" w:cs="Arial"/>
              </w:rPr>
              <w:t>K_U1</w:t>
            </w:r>
            <w:proofErr w:type="spellEnd"/>
          </w:p>
          <w:p w14:paraId="57FAD144" w14:textId="5842975D" w:rsidR="008874D0" w:rsidRPr="00FC6803" w:rsidRDefault="008874D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F72F646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08CE6F91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FC6803" w14:paraId="3CDBE711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C1ECD84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39ACADE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FC6803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FC6803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45E9F00B" w14:textId="77777777" w:rsidR="00303F50" w:rsidRPr="00FC6803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636148" w:rsidRPr="00FC6803" w14:paraId="4207EC06" w14:textId="77777777">
        <w:trPr>
          <w:cantSplit/>
          <w:trHeight w:val="1984"/>
        </w:trPr>
        <w:tc>
          <w:tcPr>
            <w:tcW w:w="1985" w:type="dxa"/>
            <w:vMerge/>
          </w:tcPr>
          <w:p w14:paraId="61CDCEAD" w14:textId="77777777" w:rsidR="00636148" w:rsidRPr="00FC6803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5B5570AA" w14:textId="77777777" w:rsidR="00636148" w:rsidRPr="00FC6803" w:rsidRDefault="00636148" w:rsidP="00636148">
            <w:pPr>
              <w:rPr>
                <w:rFonts w:ascii="Arial" w:hAnsi="Arial" w:cs="Arial"/>
              </w:rPr>
            </w:pPr>
            <w:proofErr w:type="spellStart"/>
            <w:r w:rsidRPr="00FC6803">
              <w:rPr>
                <w:rFonts w:ascii="Arial" w:hAnsi="Arial" w:cs="Arial"/>
              </w:rPr>
              <w:t>K01</w:t>
            </w:r>
            <w:proofErr w:type="spellEnd"/>
            <w:r w:rsidRPr="00FC6803">
              <w:rPr>
                <w:rFonts w:ascii="Arial" w:hAnsi="Arial" w:cs="Arial"/>
              </w:rPr>
              <w:t xml:space="preserve"> Osoba studiująca ma świadomość wagi przemian medialnych i rozumie konieczność bieżącego uzupełniania i weryfikowania wiedzy na temat form podawczych</w:t>
            </w:r>
          </w:p>
          <w:p w14:paraId="77D008EA" w14:textId="77777777" w:rsidR="00636148" w:rsidRPr="00FC6803" w:rsidRDefault="00636148" w:rsidP="00636148">
            <w:pPr>
              <w:rPr>
                <w:rFonts w:ascii="Arial" w:hAnsi="Arial" w:cs="Arial"/>
              </w:rPr>
            </w:pPr>
          </w:p>
          <w:p w14:paraId="02F2ED13" w14:textId="77777777" w:rsidR="00636148" w:rsidRPr="00FC6803" w:rsidRDefault="00636148" w:rsidP="00636148">
            <w:pPr>
              <w:rPr>
                <w:rFonts w:ascii="Arial" w:hAnsi="Arial" w:cs="Arial"/>
              </w:rPr>
            </w:pPr>
          </w:p>
          <w:p w14:paraId="571A307E" w14:textId="3C7DB351" w:rsidR="00636148" w:rsidRPr="00FC6803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</w:rPr>
              <w:t>K02</w:t>
            </w:r>
            <w:proofErr w:type="spellEnd"/>
            <w:r w:rsidRPr="00FC6803">
              <w:rPr>
                <w:rFonts w:ascii="Arial" w:hAnsi="Arial" w:cs="Arial"/>
              </w:rPr>
              <w:t xml:space="preserve"> Osoba studiująca rozumie, w jaki sposób może poszukiwać wiedzy eksperckiej w zmienionym środowisku medialnym</w:t>
            </w:r>
          </w:p>
        </w:tc>
        <w:tc>
          <w:tcPr>
            <w:tcW w:w="2410" w:type="dxa"/>
          </w:tcPr>
          <w:p w14:paraId="79734C2B" w14:textId="77777777" w:rsidR="00636148" w:rsidRPr="00FC6803" w:rsidRDefault="00636148" w:rsidP="00636148">
            <w:pPr>
              <w:rPr>
                <w:rFonts w:ascii="Arial" w:hAnsi="Arial" w:cs="Arial"/>
              </w:rPr>
            </w:pPr>
            <w:proofErr w:type="spellStart"/>
            <w:r w:rsidRPr="00FC6803">
              <w:rPr>
                <w:rFonts w:ascii="Arial" w:hAnsi="Arial" w:cs="Arial"/>
              </w:rPr>
              <w:t>K_K1</w:t>
            </w:r>
            <w:proofErr w:type="spellEnd"/>
          </w:p>
          <w:p w14:paraId="573DFF96" w14:textId="77777777" w:rsidR="00636148" w:rsidRPr="00FC6803" w:rsidRDefault="00636148" w:rsidP="00636148">
            <w:pPr>
              <w:rPr>
                <w:rFonts w:ascii="Arial" w:hAnsi="Arial" w:cs="Arial"/>
              </w:rPr>
            </w:pPr>
          </w:p>
          <w:p w14:paraId="008301FA" w14:textId="77777777" w:rsidR="00636148" w:rsidRPr="00FC6803" w:rsidRDefault="00636148" w:rsidP="00636148">
            <w:pPr>
              <w:rPr>
                <w:rFonts w:ascii="Arial" w:hAnsi="Arial" w:cs="Arial"/>
              </w:rPr>
            </w:pPr>
          </w:p>
          <w:p w14:paraId="3CEF7730" w14:textId="77777777" w:rsidR="00636148" w:rsidRPr="00FC6803" w:rsidRDefault="00636148" w:rsidP="00636148">
            <w:pPr>
              <w:rPr>
                <w:rFonts w:ascii="Arial" w:hAnsi="Arial" w:cs="Arial"/>
              </w:rPr>
            </w:pPr>
          </w:p>
          <w:p w14:paraId="49BC3C16" w14:textId="77777777" w:rsidR="00636148" w:rsidRPr="00FC6803" w:rsidRDefault="00636148" w:rsidP="00636148">
            <w:pPr>
              <w:rPr>
                <w:rFonts w:ascii="Arial" w:hAnsi="Arial" w:cs="Arial"/>
              </w:rPr>
            </w:pPr>
          </w:p>
          <w:p w14:paraId="555A0084" w14:textId="77777777" w:rsidR="00636148" w:rsidRPr="00FC6803" w:rsidRDefault="00636148" w:rsidP="00636148">
            <w:pPr>
              <w:rPr>
                <w:rFonts w:ascii="Arial" w:hAnsi="Arial" w:cs="Arial"/>
              </w:rPr>
            </w:pPr>
          </w:p>
          <w:p w14:paraId="166C7313" w14:textId="78D2B0B3" w:rsidR="00636148" w:rsidRPr="00FC6803" w:rsidRDefault="00636148" w:rsidP="00636148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</w:rPr>
              <w:t>K_K5</w:t>
            </w:r>
            <w:proofErr w:type="spellEnd"/>
            <w:r w:rsidRPr="00FC6803">
              <w:rPr>
                <w:rFonts w:ascii="Arial" w:hAnsi="Arial" w:cs="Arial"/>
              </w:rPr>
              <w:t xml:space="preserve"> </w:t>
            </w:r>
          </w:p>
        </w:tc>
      </w:tr>
    </w:tbl>
    <w:p w14:paraId="07547A01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5043CB0F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07459315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FC6803" w14:paraId="68A6B712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AF261C4" w14:textId="77777777" w:rsidR="00303F50" w:rsidRPr="00FC6803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FC6803" w14:paraId="4B150495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210DDEC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5FDC3BE2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34DCCE68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3B3AB60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FC6803" w14:paraId="53F2F122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6537F28F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6DFB9E20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316D17B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70DF9E56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7336E69A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44E871BC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FE97689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44A5D23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6DDAA3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738610EB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79E7D876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637805D2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5AEDD99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463F29E8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FC6803" w14:paraId="310AB5C0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6C32A60D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D369756" w14:textId="41228009" w:rsidR="00303F50" w:rsidRPr="00FC6803" w:rsidRDefault="004953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B7B4B86" w14:textId="17166B36" w:rsidR="00303F50" w:rsidRPr="00FC6803" w:rsidRDefault="00495395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E1E336A" w14:textId="0EC62E8B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3A0FF5F2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5630AD66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1829076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BA226A1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FC6803" w14:paraId="17AD93B2" w14:textId="77777777">
        <w:trPr>
          <w:trHeight w:val="462"/>
        </w:trPr>
        <w:tc>
          <w:tcPr>
            <w:tcW w:w="1611" w:type="dxa"/>
            <w:vAlign w:val="center"/>
          </w:tcPr>
          <w:p w14:paraId="0DE4B5B7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66204FF1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DBF0D7D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62F1B3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02F2C34E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80A4E5D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9219836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96FEF7D" w14:textId="77777777" w:rsidR="00303F50" w:rsidRPr="00FC6803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194DBDC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69D0D3C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54CD245A" w14:textId="77777777" w:rsidR="00453190" w:rsidRPr="00FC6803" w:rsidRDefault="00453190">
      <w:pPr>
        <w:pStyle w:val="Zawartotabeli"/>
        <w:rPr>
          <w:rFonts w:ascii="Arial" w:hAnsi="Arial" w:cs="Arial"/>
          <w:sz w:val="22"/>
          <w:szCs w:val="22"/>
        </w:rPr>
      </w:pPr>
    </w:p>
    <w:p w14:paraId="2FEAC4CC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lastRenderedPageBreak/>
        <w:t>Opis metod prowadzenia zajęć</w:t>
      </w:r>
    </w:p>
    <w:p w14:paraId="1231BE67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C6803" w14:paraId="7042E8F5" w14:textId="77777777">
        <w:trPr>
          <w:trHeight w:val="1920"/>
        </w:trPr>
        <w:tc>
          <w:tcPr>
            <w:tcW w:w="9622" w:type="dxa"/>
          </w:tcPr>
          <w:p w14:paraId="36FEB5B0" w14:textId="6E8427FA" w:rsidR="00977F15" w:rsidRPr="00FC6803" w:rsidRDefault="00A147A7" w:rsidP="00DB157C">
            <w:pPr>
              <w:pStyle w:val="Zawartotabeli"/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Wykłady: wykład, wykład konwersatoryjny, prezentacje multimedialne.</w:t>
            </w:r>
            <w:r w:rsidR="005758F5" w:rsidRPr="00FC6803">
              <w:rPr>
                <w:rFonts w:ascii="Arial" w:hAnsi="Arial" w:cs="Arial"/>
                <w:sz w:val="22"/>
                <w:szCs w:val="22"/>
              </w:rPr>
              <w:t xml:space="preserve"> Ćwiczenia: omawianie wyznaczonych tekstów i poszukiwanie przykładów wskazywanych fenomenów.</w:t>
            </w:r>
          </w:p>
        </w:tc>
      </w:tr>
    </w:tbl>
    <w:p w14:paraId="30D7AA69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7196D064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2695922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FC6803">
        <w:rPr>
          <w:rFonts w:ascii="Arial" w:hAnsi="Arial" w:cs="Arial"/>
          <w:sz w:val="22"/>
          <w:szCs w:val="22"/>
        </w:rPr>
        <w:t>uczenia się</w:t>
      </w:r>
    </w:p>
    <w:p w14:paraId="34FF1C98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7"/>
        <w:gridCol w:w="668"/>
        <w:gridCol w:w="666"/>
        <w:gridCol w:w="538"/>
      </w:tblGrid>
      <w:tr w:rsidR="00303F50" w:rsidRPr="00FC6803" w14:paraId="626D479A" w14:textId="77777777" w:rsidTr="005758F5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72C0D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9904866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FC6803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C8172CC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F9D9E9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C251738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F7C2B3E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2402A3E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0D266B5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B3A8CE4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E897B1E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7" w:type="dxa"/>
            <w:shd w:val="clear" w:color="auto" w:fill="DBE5F1"/>
            <w:textDirection w:val="btLr"/>
            <w:vAlign w:val="center"/>
          </w:tcPr>
          <w:p w14:paraId="2148EF63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8" w:type="dxa"/>
            <w:shd w:val="clear" w:color="auto" w:fill="DBE5F1"/>
            <w:textDirection w:val="btLr"/>
            <w:vAlign w:val="center"/>
          </w:tcPr>
          <w:p w14:paraId="354DF962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C5CF913" w14:textId="77777777" w:rsidR="00303F50" w:rsidRPr="00FC6803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538" w:type="dxa"/>
            <w:shd w:val="clear" w:color="auto" w:fill="DBE5F1"/>
            <w:textDirection w:val="btLr"/>
            <w:vAlign w:val="center"/>
          </w:tcPr>
          <w:p w14:paraId="2A0862B0" w14:textId="77777777" w:rsidR="00303F50" w:rsidRPr="00FC6803" w:rsidRDefault="00A0653C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 xml:space="preserve">Kolokwium/ </w:t>
            </w:r>
            <w:r w:rsidR="00977F15" w:rsidRPr="00FC6803">
              <w:rPr>
                <w:rFonts w:ascii="Arial" w:hAnsi="Arial" w:cs="Arial"/>
                <w:sz w:val="22"/>
                <w:szCs w:val="22"/>
              </w:rPr>
              <w:t>Test on-line</w:t>
            </w:r>
          </w:p>
        </w:tc>
      </w:tr>
      <w:tr w:rsidR="00A0653C" w:rsidRPr="00FC6803" w14:paraId="541A3079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62F74AA" w14:textId="77777777" w:rsidR="00A0653C" w:rsidRPr="00FC6803" w:rsidRDefault="00AA0E6B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8A21919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D18F9B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601FE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F3CABC7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08B5D1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DEB4AB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AD9C6F4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096EF0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4B1F511A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5F9C3DC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5023141B" w14:textId="77777777" w:rsidR="00A0653C" w:rsidRPr="00FC6803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F3B1409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7E0CB7FE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3C1448" w:rsidRPr="00FC6803" w14:paraId="4DD1D815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6141F5A" w14:textId="539D792F" w:rsidR="003C1448" w:rsidRPr="00FC6803" w:rsidRDefault="003C1448" w:rsidP="00A0653C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0D0391BF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FAFBE4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9E39D0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81CAE31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53482B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048691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AB468F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EBECCA4" w14:textId="5B3ED92A" w:rsidR="003C1448" w:rsidRPr="00FC6803" w:rsidRDefault="003C14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8BD909C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5B619320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49562664" w14:textId="77777777" w:rsidR="003C1448" w:rsidRPr="00FC6803" w:rsidRDefault="003C14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90B9629" w14:textId="77777777" w:rsidR="003C1448" w:rsidRPr="00FC6803" w:rsidRDefault="003C1448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C8C4F7B" w14:textId="151DF8FA" w:rsidR="003C1448" w:rsidRPr="00FC6803" w:rsidRDefault="003C14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FC6803" w14:paraId="12CFC955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CBA545D" w14:textId="4131E6CC" w:rsidR="00A0653C" w:rsidRPr="00FC6803" w:rsidRDefault="00636148" w:rsidP="00636148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U</w:t>
            </w:r>
            <w:r w:rsidR="00AA0E6B" w:rsidRPr="00FC6803">
              <w:rPr>
                <w:rFonts w:ascii="Arial" w:hAnsi="Arial" w:cs="Arial"/>
                <w:sz w:val="22"/>
                <w:szCs w:val="22"/>
              </w:rPr>
              <w:t>0</w:t>
            </w:r>
            <w:r w:rsidRPr="00FC6803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62C75D1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64355AD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965116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DF4E37C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4FB30F8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A6542E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41E394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1E61A33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22B00AE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42C6D796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E1831B3" w14:textId="77777777" w:rsidR="00A0653C" w:rsidRPr="00FC6803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E11D2A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2A5697B1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FC6803" w14:paraId="376AA34F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01A6CC39" w14:textId="57E5CF35" w:rsidR="00A0653C" w:rsidRPr="00FC6803" w:rsidRDefault="006361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FC6803">
              <w:rPr>
                <w:rFonts w:ascii="Arial" w:hAnsi="Arial" w:cs="Arial"/>
                <w:sz w:val="22"/>
                <w:szCs w:val="22"/>
              </w:rPr>
              <w:t>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1126E5D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E403A5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2431CDC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9E398E2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6287F21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E93A62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84BA73E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A7E729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4B3F2EB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7D34F5C7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B4020A7" w14:textId="77777777" w:rsidR="00A0653C" w:rsidRPr="00FC6803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D7B270A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6AE3BE76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FC6803" w14:paraId="43F94B70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301A72B7" w14:textId="2DFAEFEA" w:rsidR="00A0653C" w:rsidRPr="00FC6803" w:rsidRDefault="00636148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FC6803">
              <w:rPr>
                <w:rFonts w:ascii="Arial" w:hAnsi="Arial" w:cs="Arial"/>
                <w:sz w:val="22"/>
                <w:szCs w:val="22"/>
              </w:rPr>
              <w:t>K</w:t>
            </w:r>
            <w:r w:rsidR="00AA0E6B" w:rsidRPr="00FC6803">
              <w:rPr>
                <w:rFonts w:ascii="Arial" w:hAnsi="Arial" w:cs="Arial"/>
                <w:sz w:val="22"/>
                <w:szCs w:val="22"/>
              </w:rPr>
              <w:t>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F904CB7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971CD3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A1F701D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3EFCA41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96A722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B95CD12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20BBB2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F67DA1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13CB595B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D9C8D39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675E05EE" w14:textId="77777777" w:rsidR="00A0653C" w:rsidRPr="00FC6803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FC17F8B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1551937A" w14:textId="77777777" w:rsidR="00A0653C" w:rsidRPr="00FC6803" w:rsidRDefault="00AA0E6B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X</w:t>
            </w:r>
          </w:p>
        </w:tc>
      </w:tr>
      <w:tr w:rsidR="00A0653C" w:rsidRPr="00FC6803" w14:paraId="0A4F7224" w14:textId="77777777" w:rsidTr="005758F5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5AE48A43" w14:textId="77777777" w:rsidR="00A0653C" w:rsidRPr="00FC6803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0F40DEB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7A52294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07DCDA8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50EA2D7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DD355C9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A81F0B1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7AAFBA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6EE48EE" w14:textId="77777777" w:rsidR="00A0653C" w:rsidRPr="00FC6803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2908EB2C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121FD38A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1FE2DD96" w14:textId="77777777" w:rsidR="00A0653C" w:rsidRPr="00FC6803" w:rsidRDefault="00A0653C" w:rsidP="00A0653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357532" w14:textId="77777777" w:rsidR="00A0653C" w:rsidRPr="00FC6803" w:rsidRDefault="00A0653C" w:rsidP="00A0653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07F023C8" w14:textId="77777777" w:rsidR="00A0653C" w:rsidRPr="00FC6803" w:rsidRDefault="00A0653C" w:rsidP="00AD0D2A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77F15" w:rsidRPr="00FC6803" w14:paraId="4BDB5498" w14:textId="77777777" w:rsidTr="005758F5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16C19D" w14:textId="77777777" w:rsidR="00977F15" w:rsidRPr="00FC6803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4869460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87F57B8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4738AF4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ABBD8F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6BBA33E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4FCBC1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8C6B09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382A365" w14:textId="77777777" w:rsidR="00977F15" w:rsidRPr="00FC6803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C71F136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FFFFFF"/>
          </w:tcPr>
          <w:p w14:paraId="62199465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8" w:type="dxa"/>
            <w:shd w:val="clear" w:color="auto" w:fill="FFFFFF"/>
          </w:tcPr>
          <w:p w14:paraId="0DA123B1" w14:textId="77777777" w:rsidR="00977F15" w:rsidRPr="00FC6803" w:rsidRDefault="00977F15" w:rsidP="00977F15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C4CEA3D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8" w:type="dxa"/>
            <w:shd w:val="clear" w:color="auto" w:fill="FFFFFF"/>
          </w:tcPr>
          <w:p w14:paraId="50895670" w14:textId="77777777" w:rsidR="00977F15" w:rsidRPr="00FC6803" w:rsidRDefault="00977F15" w:rsidP="00977F15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C1F859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C8FE7CE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1004F19" w14:textId="77777777" w:rsidR="00303F50" w:rsidRPr="00FC6803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A0653C" w:rsidRPr="00FC6803" w14:paraId="70CAD3A8" w14:textId="77777777" w:rsidTr="00A0653C">
        <w:tc>
          <w:tcPr>
            <w:tcW w:w="1941" w:type="dxa"/>
            <w:shd w:val="clear" w:color="auto" w:fill="DBE5F1"/>
            <w:vAlign w:val="center"/>
          </w:tcPr>
          <w:p w14:paraId="121391AA" w14:textId="77777777" w:rsidR="00A0653C" w:rsidRPr="00FC6803" w:rsidRDefault="00A0653C" w:rsidP="00A0653C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172E27F3" w14:textId="596358CC" w:rsidR="008A3BDB" w:rsidRPr="00FC6803" w:rsidRDefault="00621A38" w:rsidP="00796552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Obecność na zajęciach, aktywny udział w zajęciach podczas omawiania zadanego materiału, uczestnictwo w projekcie grupowym (przygotowanie krótkich prezentacji dotyczących wybranych formatów medialnych), pisemne kolokwium końcowe obejmujące wiedzę z wykładów i zadanych lektur.</w:t>
            </w:r>
          </w:p>
        </w:tc>
      </w:tr>
    </w:tbl>
    <w:p w14:paraId="67C0C651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308D56CC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FC6803" w14:paraId="6F0093D1" w14:textId="77777777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718A5242" w14:textId="77777777" w:rsidR="00303F50" w:rsidRPr="00FC6803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FE2BB3F" w14:textId="2C75EEFA" w:rsidR="00303F50" w:rsidRPr="00FC6803" w:rsidRDefault="004425C6" w:rsidP="005E72D6">
            <w:pPr>
              <w:pStyle w:val="Zawartotabeli"/>
              <w:spacing w:before="57" w:after="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C6803">
              <w:rPr>
                <w:rFonts w:ascii="Arial" w:hAnsi="Arial" w:cs="Arial"/>
                <w:sz w:val="22"/>
                <w:szCs w:val="22"/>
              </w:rPr>
              <w:t>Kurs kończy się zaliczeniem na ocenę. W czasie ćwiczeń sprawdzane są obecności</w:t>
            </w:r>
            <w:r w:rsidR="00901C1E" w:rsidRPr="00FC6803">
              <w:rPr>
                <w:rFonts w:ascii="Arial" w:hAnsi="Arial" w:cs="Arial"/>
                <w:sz w:val="22"/>
                <w:szCs w:val="22"/>
              </w:rPr>
              <w:t>. Nieobecności winny zostać nadrobione na dyżurze prowadzącej.</w:t>
            </w:r>
          </w:p>
        </w:tc>
      </w:tr>
    </w:tbl>
    <w:p w14:paraId="797E50C6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7B04FA47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159A33C0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>Treści merytoryczne (wykaz tematów)</w:t>
      </w:r>
    </w:p>
    <w:p w14:paraId="568C698B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C6803" w14:paraId="5B891759" w14:textId="77777777">
        <w:trPr>
          <w:trHeight w:val="1136"/>
        </w:trPr>
        <w:tc>
          <w:tcPr>
            <w:tcW w:w="9622" w:type="dxa"/>
          </w:tcPr>
          <w:p w14:paraId="00A884CC" w14:textId="77777777" w:rsidR="00540715" w:rsidRPr="00FC6803" w:rsidRDefault="00540715" w:rsidP="00540715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>Tematy wykładów</w:t>
            </w:r>
          </w:p>
          <w:p w14:paraId="16B98B61" w14:textId="77777777" w:rsidR="00F73827" w:rsidRPr="00FC6803" w:rsidRDefault="00540715" w:rsidP="00F73827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1. </w:t>
            </w:r>
            <w:r w:rsidR="00F73827" w:rsidRPr="00FC6803">
              <w:rPr>
                <w:rFonts w:ascii="Arial" w:hAnsi="Arial" w:cs="Arial"/>
              </w:rPr>
              <w:t>Konwergencja mediów.</w:t>
            </w:r>
          </w:p>
          <w:p w14:paraId="08D49B0D" w14:textId="7720BE65" w:rsidR="00F73827" w:rsidRPr="00FC6803" w:rsidRDefault="00F73827" w:rsidP="00F73827">
            <w:pPr>
              <w:jc w:val="both"/>
              <w:rPr>
                <w:rFonts w:ascii="Arial" w:hAnsi="Arial" w:cs="Arial"/>
                <w:strike/>
              </w:rPr>
            </w:pPr>
            <w:r w:rsidRPr="00FC6803">
              <w:rPr>
                <w:rFonts w:ascii="Arial" w:hAnsi="Arial" w:cs="Arial"/>
              </w:rPr>
              <w:t>2</w:t>
            </w:r>
            <w:r w:rsidR="00081E62" w:rsidRPr="00FC6803">
              <w:rPr>
                <w:rFonts w:ascii="Arial" w:hAnsi="Arial" w:cs="Arial"/>
              </w:rPr>
              <w:t xml:space="preserve"> i 3</w:t>
            </w:r>
            <w:r w:rsidRPr="00FC6803">
              <w:rPr>
                <w:rFonts w:ascii="Arial" w:hAnsi="Arial" w:cs="Arial"/>
              </w:rPr>
              <w:t xml:space="preserve">. Franczyzy </w:t>
            </w:r>
            <w:proofErr w:type="spellStart"/>
            <w:r w:rsidRPr="00FC6803">
              <w:rPr>
                <w:rFonts w:ascii="Arial" w:hAnsi="Arial" w:cs="Arial"/>
              </w:rPr>
              <w:t>transmedialne</w:t>
            </w:r>
            <w:proofErr w:type="spellEnd"/>
            <w:r w:rsidRPr="00FC6803">
              <w:rPr>
                <w:rFonts w:ascii="Arial" w:hAnsi="Arial" w:cs="Arial"/>
              </w:rPr>
              <w:t xml:space="preserve"> i współdzielone światy.</w:t>
            </w:r>
          </w:p>
          <w:p w14:paraId="5F4CF340" w14:textId="17B6B338" w:rsidR="00F73827" w:rsidRPr="00FC6803" w:rsidRDefault="00081E62" w:rsidP="00F73827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>4</w:t>
            </w:r>
            <w:r w:rsidR="00F73827" w:rsidRPr="00FC6803">
              <w:rPr>
                <w:rFonts w:ascii="Arial" w:hAnsi="Arial" w:cs="Arial"/>
              </w:rPr>
              <w:t>. Gatunki medialne a gatunki dziennikarskie; typologie gatunkowe</w:t>
            </w:r>
            <w:r w:rsidR="003C1448" w:rsidRPr="00FC6803">
              <w:rPr>
                <w:rFonts w:ascii="Arial" w:hAnsi="Arial" w:cs="Arial"/>
              </w:rPr>
              <w:t>; pojęcie formatu medialnego.</w:t>
            </w:r>
          </w:p>
          <w:p w14:paraId="385ADE49" w14:textId="77777777" w:rsidR="00F73827" w:rsidRPr="00FC6803" w:rsidRDefault="00F73827" w:rsidP="00540715">
            <w:pPr>
              <w:jc w:val="both"/>
              <w:rPr>
                <w:rFonts w:ascii="Arial" w:hAnsi="Arial" w:cs="Arial"/>
              </w:rPr>
            </w:pPr>
          </w:p>
          <w:p w14:paraId="55D361BE" w14:textId="1F165F83" w:rsidR="00540715" w:rsidRPr="00FC6803" w:rsidRDefault="00540715" w:rsidP="00540715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>Tematy ćwiczeń</w:t>
            </w:r>
          </w:p>
          <w:p w14:paraId="0228780C" w14:textId="77777777" w:rsidR="003C1448" w:rsidRPr="00FC6803" w:rsidRDefault="003C1448" w:rsidP="003C144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1. Pojęcie </w:t>
            </w:r>
            <w:proofErr w:type="spellStart"/>
            <w:r w:rsidRPr="00FC6803">
              <w:rPr>
                <w:rFonts w:ascii="Arial" w:hAnsi="Arial" w:cs="Arial"/>
              </w:rPr>
              <w:t>światoopowieści</w:t>
            </w:r>
            <w:proofErr w:type="spellEnd"/>
            <w:r w:rsidRPr="00FC6803">
              <w:rPr>
                <w:rFonts w:ascii="Arial" w:hAnsi="Arial" w:cs="Arial"/>
              </w:rPr>
              <w:t xml:space="preserve"> i </w:t>
            </w:r>
            <w:proofErr w:type="spellStart"/>
            <w:r w:rsidRPr="00FC6803">
              <w:rPr>
                <w:rFonts w:ascii="Arial" w:hAnsi="Arial" w:cs="Arial"/>
              </w:rPr>
              <w:t>wielowariantywność</w:t>
            </w:r>
            <w:proofErr w:type="spellEnd"/>
            <w:r w:rsidRPr="00FC6803">
              <w:rPr>
                <w:rFonts w:ascii="Arial" w:hAnsi="Arial" w:cs="Arial"/>
              </w:rPr>
              <w:t>.</w:t>
            </w:r>
          </w:p>
          <w:p w14:paraId="65920DF1" w14:textId="77777777" w:rsidR="003C1448" w:rsidRPr="00FC6803" w:rsidRDefault="003C1448" w:rsidP="003C144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>2  Problemy ze spójnością w obrębie świata licencjonowanego.</w:t>
            </w:r>
          </w:p>
          <w:p w14:paraId="0B7DBF56" w14:textId="56EB9EC7" w:rsidR="003C1448" w:rsidRPr="00FC6803" w:rsidRDefault="003C1448" w:rsidP="003C144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lastRenderedPageBreak/>
              <w:t>3. Problemy genologii.</w:t>
            </w:r>
          </w:p>
          <w:p w14:paraId="27FAA85A" w14:textId="65D33C19" w:rsidR="00AF1453" w:rsidRPr="00FC6803" w:rsidRDefault="003C1448" w:rsidP="003C144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>4. Formaty medialne.</w:t>
            </w:r>
          </w:p>
        </w:tc>
      </w:tr>
    </w:tbl>
    <w:p w14:paraId="1A939487" w14:textId="77777777" w:rsidR="00D32FBE" w:rsidRPr="00FC6803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AA258D8" w14:textId="77777777" w:rsidR="00D32FBE" w:rsidRPr="00FC6803" w:rsidRDefault="00D32FBE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349747DD" w14:textId="77777777" w:rsidR="00303F50" w:rsidRPr="00FC6803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>Wykaz literatury podstawowej</w:t>
      </w:r>
    </w:p>
    <w:p w14:paraId="6FFBD3EC" w14:textId="77777777" w:rsidR="00303F50" w:rsidRPr="00FC6803" w:rsidRDefault="00303F50" w:rsidP="006126A8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FC6803" w14:paraId="3BD89323" w14:textId="77777777">
        <w:trPr>
          <w:trHeight w:val="1098"/>
        </w:trPr>
        <w:tc>
          <w:tcPr>
            <w:tcW w:w="9622" w:type="dxa"/>
          </w:tcPr>
          <w:p w14:paraId="7E51B4ED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P. Kubiński, </w:t>
            </w:r>
            <w:r w:rsidRPr="00FC6803">
              <w:rPr>
                <w:rFonts w:ascii="Arial" w:hAnsi="Arial" w:cs="Arial"/>
                <w:i/>
              </w:rPr>
              <w:t xml:space="preserve">Gry wideo w świetle narratologii </w:t>
            </w:r>
            <w:proofErr w:type="spellStart"/>
            <w:r w:rsidRPr="00FC6803">
              <w:rPr>
                <w:rFonts w:ascii="Arial" w:hAnsi="Arial" w:cs="Arial"/>
                <w:i/>
              </w:rPr>
              <w:t>transmedialnej</w:t>
            </w:r>
            <w:proofErr w:type="spellEnd"/>
            <w:r w:rsidRPr="00FC6803">
              <w:rPr>
                <w:rFonts w:ascii="Arial" w:hAnsi="Arial" w:cs="Arial"/>
                <w:i/>
              </w:rPr>
              <w:t xml:space="preserve"> oraz koncepcji </w:t>
            </w:r>
            <w:proofErr w:type="spellStart"/>
            <w:r w:rsidRPr="00FC6803">
              <w:rPr>
                <w:rFonts w:ascii="Arial" w:hAnsi="Arial" w:cs="Arial"/>
                <w:i/>
              </w:rPr>
              <w:t>światoopowieści</w:t>
            </w:r>
            <w:proofErr w:type="spellEnd"/>
            <w:r w:rsidRPr="00FC6803">
              <w:rPr>
                <w:rFonts w:ascii="Arial" w:hAnsi="Arial" w:cs="Arial"/>
              </w:rPr>
              <w:t>,  „</w:t>
            </w:r>
            <w:proofErr w:type="spellStart"/>
            <w:r w:rsidRPr="00FC6803">
              <w:rPr>
                <w:rFonts w:ascii="Arial" w:hAnsi="Arial" w:cs="Arial"/>
              </w:rPr>
              <w:t>Tekstualia</w:t>
            </w:r>
            <w:proofErr w:type="spellEnd"/>
            <w:r w:rsidRPr="00FC6803">
              <w:rPr>
                <w:rFonts w:ascii="Arial" w:hAnsi="Arial" w:cs="Arial"/>
              </w:rPr>
              <w:t>” 2015, nr 4(43).</w:t>
            </w:r>
          </w:p>
          <w:p w14:paraId="25CC78F8" w14:textId="77777777" w:rsidR="00540715" w:rsidRPr="00FC6803" w:rsidRDefault="00540715" w:rsidP="00540715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K. Kaczmarczyk, </w:t>
            </w:r>
            <w:proofErr w:type="spellStart"/>
            <w:r w:rsidRPr="00FC6803">
              <w:rPr>
                <w:rFonts w:ascii="Arial" w:hAnsi="Arial" w:cs="Arial"/>
                <w:i/>
              </w:rPr>
              <w:t>Narratologia</w:t>
            </w:r>
            <w:proofErr w:type="spellEnd"/>
            <w:r w:rsidRPr="00FC680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6803">
              <w:rPr>
                <w:rFonts w:ascii="Arial" w:hAnsi="Arial" w:cs="Arial"/>
                <w:i/>
              </w:rPr>
              <w:t>transmedialna</w:t>
            </w:r>
            <w:proofErr w:type="spellEnd"/>
            <w:r w:rsidRPr="00FC6803">
              <w:rPr>
                <w:rFonts w:ascii="Arial" w:hAnsi="Arial" w:cs="Arial"/>
                <w:i/>
              </w:rPr>
              <w:t>. Założenia, cele i wyzwania</w:t>
            </w:r>
            <w:r w:rsidRPr="00FC6803">
              <w:rPr>
                <w:rFonts w:ascii="Arial" w:hAnsi="Arial" w:cs="Arial"/>
              </w:rPr>
              <w:t>, „</w:t>
            </w:r>
            <w:proofErr w:type="spellStart"/>
            <w:r w:rsidRPr="00FC6803">
              <w:rPr>
                <w:rFonts w:ascii="Arial" w:hAnsi="Arial" w:cs="Arial"/>
              </w:rPr>
              <w:t>Tekstualia</w:t>
            </w:r>
            <w:proofErr w:type="spellEnd"/>
            <w:r w:rsidRPr="00FC6803">
              <w:rPr>
                <w:rFonts w:ascii="Arial" w:hAnsi="Arial" w:cs="Arial"/>
              </w:rPr>
              <w:t>” 2015, nr 4(43).</w:t>
            </w:r>
          </w:p>
          <w:p w14:paraId="2D53D4B3" w14:textId="77777777" w:rsidR="00621A38" w:rsidRPr="00FC6803" w:rsidRDefault="00621A38" w:rsidP="00621A38">
            <w:pPr>
              <w:rPr>
                <w:rFonts w:ascii="Arial" w:hAnsi="Arial" w:cs="Arial"/>
                <w:lang w:val="en-US"/>
              </w:rPr>
            </w:pPr>
            <w:r w:rsidRPr="00FC6803">
              <w:rPr>
                <w:rFonts w:ascii="Arial" w:hAnsi="Arial" w:cs="Arial"/>
                <w:i/>
                <w:lang w:val="en-US"/>
              </w:rPr>
              <w:t xml:space="preserve">Star Trek: The Original Series, </w:t>
            </w:r>
            <w:proofErr w:type="spellStart"/>
            <w:r w:rsidRPr="00FC6803">
              <w:rPr>
                <w:rFonts w:ascii="Arial" w:hAnsi="Arial" w:cs="Arial"/>
                <w:lang w:val="en-US"/>
              </w:rPr>
              <w:t>odc</w:t>
            </w:r>
            <w:proofErr w:type="spellEnd"/>
            <w:r w:rsidRPr="00FC6803">
              <w:rPr>
                <w:rFonts w:ascii="Arial" w:hAnsi="Arial" w:cs="Arial"/>
                <w:lang w:val="en-US"/>
              </w:rPr>
              <w:t xml:space="preserve">. 14, s. 1:  </w:t>
            </w:r>
            <w:r w:rsidRPr="00FC6803">
              <w:rPr>
                <w:rFonts w:ascii="Arial" w:hAnsi="Arial" w:cs="Arial"/>
                <w:i/>
                <w:lang w:val="en-US"/>
              </w:rPr>
              <w:t>Balance of Terror,</w:t>
            </w:r>
            <w:r w:rsidRPr="00FC6803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FC6803">
              <w:rPr>
                <w:rFonts w:ascii="Arial" w:hAnsi="Arial" w:cs="Arial"/>
                <w:lang w:val="en-US"/>
              </w:rPr>
              <w:t>reż</w:t>
            </w:r>
            <w:proofErr w:type="spellEnd"/>
            <w:r w:rsidRPr="00FC6803">
              <w:rPr>
                <w:rFonts w:ascii="Arial" w:hAnsi="Arial" w:cs="Arial"/>
                <w:lang w:val="en-US"/>
              </w:rPr>
              <w:t>. V. McEveety, USA 1966;</w:t>
            </w:r>
          </w:p>
          <w:p w14:paraId="04139034" w14:textId="77777777" w:rsidR="00621A38" w:rsidRPr="00FC6803" w:rsidRDefault="00621A38" w:rsidP="00621A38">
            <w:pPr>
              <w:rPr>
                <w:rFonts w:ascii="Arial" w:hAnsi="Arial" w:cs="Arial"/>
                <w:lang w:val="en-US"/>
              </w:rPr>
            </w:pPr>
            <w:r w:rsidRPr="00FC6803">
              <w:rPr>
                <w:rFonts w:ascii="Arial" w:hAnsi="Arial" w:cs="Arial"/>
                <w:lang w:val="en-US"/>
              </w:rPr>
              <w:t xml:space="preserve">J. Blish, </w:t>
            </w:r>
            <w:r w:rsidRPr="00FC6803">
              <w:rPr>
                <w:rFonts w:ascii="Arial" w:hAnsi="Arial" w:cs="Arial"/>
                <w:i/>
                <w:lang w:val="en-US"/>
              </w:rPr>
              <w:t xml:space="preserve">Balance of Terror, </w:t>
            </w:r>
            <w:r w:rsidRPr="00FC6803">
              <w:rPr>
                <w:rFonts w:ascii="Arial" w:hAnsi="Arial" w:cs="Arial"/>
                <w:lang w:val="en-US"/>
              </w:rPr>
              <w:t xml:space="preserve">w: idem, </w:t>
            </w:r>
            <w:r w:rsidRPr="00FC6803">
              <w:rPr>
                <w:rFonts w:ascii="Arial" w:hAnsi="Arial" w:cs="Arial"/>
                <w:i/>
                <w:lang w:val="en-US"/>
              </w:rPr>
              <w:t xml:space="preserve">Star Trek: Adapted by James Blish, Based on the Exciting New NBC-TV Series Created by Gene Roddenberry, </w:t>
            </w:r>
            <w:r w:rsidRPr="00FC6803">
              <w:rPr>
                <w:rFonts w:ascii="Arial" w:hAnsi="Arial" w:cs="Arial"/>
                <w:lang w:val="en-US"/>
              </w:rPr>
              <w:t>New York 1967.</w:t>
            </w:r>
          </w:p>
          <w:p w14:paraId="6ACAFEDB" w14:textId="3769CB89" w:rsidR="00A94C4C" w:rsidRPr="00FC6803" w:rsidRDefault="00540715" w:rsidP="00540715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M. Ślawska, </w:t>
            </w:r>
            <w:r w:rsidRPr="00FC6803">
              <w:rPr>
                <w:rFonts w:ascii="Arial" w:hAnsi="Arial" w:cs="Arial"/>
                <w:i/>
              </w:rPr>
              <w:t>Typologie gatunków medialnych – przegląd stanowisk</w:t>
            </w:r>
            <w:r w:rsidRPr="00FC6803">
              <w:rPr>
                <w:rFonts w:ascii="Arial" w:hAnsi="Arial" w:cs="Arial"/>
              </w:rPr>
              <w:t>, „Forum Lingwistyczne” 2017, nr 4.</w:t>
            </w:r>
          </w:p>
        </w:tc>
      </w:tr>
    </w:tbl>
    <w:p w14:paraId="36AF6883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p w14:paraId="59EC7B3D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>Wykaz literatury uzupełniającej</w:t>
      </w:r>
    </w:p>
    <w:p w14:paraId="54C529ED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456E80" w:rsidRPr="00FC6803" w14:paraId="6BF0DA18" w14:textId="77777777" w:rsidTr="00456E80">
        <w:trPr>
          <w:trHeight w:val="1112"/>
        </w:trPr>
        <w:tc>
          <w:tcPr>
            <w:tcW w:w="9622" w:type="dxa"/>
          </w:tcPr>
          <w:p w14:paraId="73044E52" w14:textId="77777777" w:rsidR="00621A38" w:rsidRPr="00FC6803" w:rsidRDefault="00621A38" w:rsidP="00621A38">
            <w:pPr>
              <w:jc w:val="both"/>
              <w:rPr>
                <w:rFonts w:ascii="Arial" w:hAnsi="Arial" w:cs="Arial"/>
                <w:lang w:val="en-US"/>
              </w:rPr>
            </w:pPr>
            <w:r w:rsidRPr="00FC6803">
              <w:rPr>
                <w:rFonts w:ascii="Arial" w:hAnsi="Arial" w:cs="Arial"/>
              </w:rPr>
              <w:t xml:space="preserve">W. Kazimierska- Jerzyk, </w:t>
            </w:r>
            <w:proofErr w:type="spellStart"/>
            <w:r w:rsidRPr="00FC6803">
              <w:rPr>
                <w:rFonts w:ascii="Arial" w:hAnsi="Arial" w:cs="Arial"/>
                <w:i/>
              </w:rPr>
              <w:t>Transmedialność</w:t>
            </w:r>
            <w:proofErr w:type="spellEnd"/>
            <w:r w:rsidRPr="00FC6803">
              <w:rPr>
                <w:rFonts w:ascii="Arial" w:hAnsi="Arial" w:cs="Arial"/>
                <w:i/>
              </w:rPr>
              <w:t xml:space="preserve"> jako poziom lektury</w:t>
            </w:r>
            <w:r w:rsidRPr="00FC6803">
              <w:rPr>
                <w:rFonts w:ascii="Arial" w:hAnsi="Arial" w:cs="Arial"/>
              </w:rPr>
              <w:t xml:space="preserve">, w: </w:t>
            </w:r>
            <w:r w:rsidRPr="00FC6803">
              <w:rPr>
                <w:rFonts w:ascii="Arial" w:hAnsi="Arial" w:cs="Arial"/>
                <w:i/>
              </w:rPr>
              <w:t xml:space="preserve">Sztuki w przestrzeni </w:t>
            </w:r>
            <w:proofErr w:type="spellStart"/>
            <w:r w:rsidRPr="00FC6803">
              <w:rPr>
                <w:rFonts w:ascii="Arial" w:hAnsi="Arial" w:cs="Arial"/>
                <w:i/>
              </w:rPr>
              <w:t>transmedialnej</w:t>
            </w:r>
            <w:proofErr w:type="spellEnd"/>
            <w:r w:rsidRPr="00FC6803">
              <w:rPr>
                <w:rFonts w:ascii="Arial" w:hAnsi="Arial" w:cs="Arial"/>
              </w:rPr>
              <w:t xml:space="preserve">, red. </w:t>
            </w:r>
            <w:r w:rsidRPr="00FC6803">
              <w:rPr>
                <w:rFonts w:ascii="Arial" w:hAnsi="Arial" w:cs="Arial"/>
                <w:lang w:val="en-US"/>
              </w:rPr>
              <w:t xml:space="preserve">T. Załuski, </w:t>
            </w:r>
            <w:proofErr w:type="spellStart"/>
            <w:r w:rsidRPr="00FC6803">
              <w:rPr>
                <w:rFonts w:ascii="Arial" w:hAnsi="Arial" w:cs="Arial"/>
                <w:lang w:val="en-US"/>
              </w:rPr>
              <w:t>Łódź</w:t>
            </w:r>
            <w:proofErr w:type="spellEnd"/>
            <w:r w:rsidRPr="00FC6803">
              <w:rPr>
                <w:rFonts w:ascii="Arial" w:hAnsi="Arial" w:cs="Arial"/>
                <w:lang w:val="en-US"/>
              </w:rPr>
              <w:t xml:space="preserve"> 2010.</w:t>
            </w:r>
          </w:p>
          <w:p w14:paraId="073D9C06" w14:textId="77777777" w:rsidR="00621A38" w:rsidRPr="00FC6803" w:rsidRDefault="00621A38" w:rsidP="00621A38">
            <w:pPr>
              <w:jc w:val="both"/>
              <w:rPr>
                <w:rFonts w:ascii="Arial" w:hAnsi="Arial" w:cs="Arial"/>
                <w:lang w:val="en-US"/>
              </w:rPr>
            </w:pPr>
            <w:proofErr w:type="spellStart"/>
            <w:r w:rsidRPr="00FC6803">
              <w:rPr>
                <w:rFonts w:ascii="Arial" w:hAnsi="Arial" w:cs="Arial"/>
                <w:lang w:val="en-US"/>
              </w:rPr>
              <w:t>M.L</w:t>
            </w:r>
            <w:proofErr w:type="spellEnd"/>
            <w:r w:rsidRPr="00FC6803">
              <w:rPr>
                <w:rFonts w:ascii="Arial" w:hAnsi="Arial" w:cs="Arial"/>
                <w:lang w:val="en-US"/>
              </w:rPr>
              <w:t xml:space="preserve">. Ryan, </w:t>
            </w:r>
            <w:r w:rsidRPr="00FC6803">
              <w:rPr>
                <w:rFonts w:ascii="Arial" w:hAnsi="Arial" w:cs="Arial"/>
                <w:i/>
                <w:lang w:val="en-US"/>
              </w:rPr>
              <w:t>Narration in Various Media</w:t>
            </w:r>
            <w:r w:rsidRPr="00FC6803">
              <w:rPr>
                <w:rFonts w:ascii="Arial" w:hAnsi="Arial" w:cs="Arial"/>
                <w:lang w:val="en-US"/>
              </w:rPr>
              <w:t xml:space="preserve">, w: The Living Handbook of Narratology, </w:t>
            </w:r>
            <w:hyperlink r:id="rId9" w:history="1">
              <w:r w:rsidRPr="00FC6803">
                <w:rPr>
                  <w:rStyle w:val="Hipercze"/>
                  <w:rFonts w:ascii="Arial" w:hAnsi="Arial" w:cs="Arial"/>
                  <w:lang w:val="en-US"/>
                </w:rPr>
                <w:t>http://</w:t>
              </w:r>
              <w:proofErr w:type="spellStart"/>
              <w:r w:rsidRPr="00FC6803">
                <w:rPr>
                  <w:rStyle w:val="Hipercze"/>
                  <w:rFonts w:ascii="Arial" w:hAnsi="Arial" w:cs="Arial"/>
                  <w:lang w:val="en-US"/>
                </w:rPr>
                <w:t>www.lhn.uni-hamburg.de</w:t>
              </w:r>
              <w:proofErr w:type="spellEnd"/>
              <w:r w:rsidRPr="00FC6803">
                <w:rPr>
                  <w:rStyle w:val="Hipercze"/>
                  <w:rFonts w:ascii="Arial" w:hAnsi="Arial" w:cs="Arial"/>
                  <w:lang w:val="en-US"/>
                </w:rPr>
                <w:t>/article/narration-various-media</w:t>
              </w:r>
            </w:hyperlink>
          </w:p>
          <w:p w14:paraId="61974BF3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H. Jenkins, </w:t>
            </w:r>
            <w:r w:rsidRPr="00FC6803">
              <w:rPr>
                <w:rFonts w:ascii="Arial" w:hAnsi="Arial" w:cs="Arial"/>
                <w:i/>
              </w:rPr>
              <w:t>Kultura konwergencji</w:t>
            </w:r>
            <w:r w:rsidRPr="00FC6803">
              <w:rPr>
                <w:rFonts w:ascii="Arial" w:hAnsi="Arial" w:cs="Arial"/>
              </w:rPr>
              <w:t>, Warszawa 2007.</w:t>
            </w:r>
          </w:p>
          <w:p w14:paraId="044984D8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  <w:lang w:val="en-US"/>
              </w:rPr>
              <w:t xml:space="preserve">L. Klastrup, S. Tosca, </w:t>
            </w:r>
            <w:r w:rsidRPr="00FC6803">
              <w:rPr>
                <w:rFonts w:ascii="Arial" w:hAnsi="Arial" w:cs="Arial"/>
                <w:i/>
                <w:lang w:val="en-US"/>
              </w:rPr>
              <w:t xml:space="preserve">Game of Thrones. </w:t>
            </w:r>
            <w:proofErr w:type="spellStart"/>
            <w:r w:rsidRPr="00FC6803">
              <w:rPr>
                <w:rFonts w:ascii="Arial" w:hAnsi="Arial" w:cs="Arial"/>
                <w:i/>
                <w:lang w:val="en-US"/>
              </w:rPr>
              <w:t>Transmedial</w:t>
            </w:r>
            <w:proofErr w:type="spellEnd"/>
            <w:r w:rsidRPr="00FC6803">
              <w:rPr>
                <w:rFonts w:ascii="Arial" w:hAnsi="Arial" w:cs="Arial"/>
                <w:i/>
                <w:lang w:val="en-US"/>
              </w:rPr>
              <w:t xml:space="preserve"> Worlds, Fandom, and Social Gaming</w:t>
            </w:r>
            <w:r w:rsidRPr="00FC6803">
              <w:rPr>
                <w:rFonts w:ascii="Arial" w:hAnsi="Arial" w:cs="Arial"/>
                <w:lang w:val="en-US"/>
              </w:rPr>
              <w:t xml:space="preserve"> [w:] </w:t>
            </w:r>
            <w:proofErr w:type="spellStart"/>
            <w:r w:rsidRPr="00FC6803">
              <w:rPr>
                <w:rFonts w:ascii="Arial" w:hAnsi="Arial" w:cs="Arial"/>
                <w:i/>
                <w:lang w:val="en-US"/>
              </w:rPr>
              <w:t>Storyworlds</w:t>
            </w:r>
            <w:proofErr w:type="spellEnd"/>
            <w:r w:rsidRPr="00FC6803">
              <w:rPr>
                <w:rFonts w:ascii="Arial" w:hAnsi="Arial" w:cs="Arial"/>
                <w:i/>
                <w:lang w:val="en-US"/>
              </w:rPr>
              <w:t xml:space="preserve"> Across Media, </w:t>
            </w:r>
            <w:r w:rsidRPr="00FC6803">
              <w:rPr>
                <w:rFonts w:ascii="Arial" w:hAnsi="Arial" w:cs="Arial"/>
                <w:lang w:val="en-US"/>
              </w:rPr>
              <w:t xml:space="preserve">eds. </w:t>
            </w:r>
            <w:r w:rsidRPr="00FC6803">
              <w:rPr>
                <w:rFonts w:ascii="Arial" w:hAnsi="Arial" w:cs="Arial"/>
              </w:rPr>
              <w:t xml:space="preserve">M.-L. Ryan, J.-N. </w:t>
            </w:r>
            <w:proofErr w:type="spellStart"/>
            <w:r w:rsidRPr="00FC6803">
              <w:rPr>
                <w:rFonts w:ascii="Arial" w:hAnsi="Arial" w:cs="Arial"/>
              </w:rPr>
              <w:t>Thon</w:t>
            </w:r>
            <w:proofErr w:type="spellEnd"/>
            <w:r w:rsidRPr="00FC6803">
              <w:rPr>
                <w:rFonts w:ascii="Arial" w:hAnsi="Arial" w:cs="Arial"/>
              </w:rPr>
              <w:t>, Lincoln 2014.</w:t>
            </w:r>
          </w:p>
          <w:p w14:paraId="137A0499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K. Maj, </w:t>
            </w:r>
            <w:r w:rsidRPr="00FC6803">
              <w:rPr>
                <w:rFonts w:ascii="Arial" w:hAnsi="Arial" w:cs="Arial"/>
                <w:i/>
              </w:rPr>
              <w:t>Ucieczka od linearności</w:t>
            </w:r>
            <w:r w:rsidRPr="00FC6803">
              <w:rPr>
                <w:rFonts w:ascii="Arial" w:hAnsi="Arial" w:cs="Arial"/>
              </w:rPr>
              <w:t xml:space="preserve"> [w:] </w:t>
            </w:r>
            <w:proofErr w:type="spellStart"/>
            <w:r w:rsidRPr="00FC6803">
              <w:rPr>
                <w:rFonts w:ascii="Arial" w:hAnsi="Arial" w:cs="Arial"/>
                <w:i/>
              </w:rPr>
              <w:t>Narratologia</w:t>
            </w:r>
            <w:proofErr w:type="spellEnd"/>
            <w:r w:rsidRPr="00FC680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6803">
              <w:rPr>
                <w:rFonts w:ascii="Arial" w:hAnsi="Arial" w:cs="Arial"/>
                <w:i/>
              </w:rPr>
              <w:t>transmedialna</w:t>
            </w:r>
            <w:proofErr w:type="spellEnd"/>
            <w:r w:rsidRPr="00FC6803">
              <w:rPr>
                <w:rFonts w:ascii="Arial" w:hAnsi="Arial" w:cs="Arial"/>
                <w:i/>
              </w:rPr>
              <w:t>. Teorie, praktyki, wyzwania</w:t>
            </w:r>
            <w:r w:rsidRPr="00FC6803">
              <w:rPr>
                <w:rFonts w:ascii="Arial" w:hAnsi="Arial" w:cs="Arial"/>
              </w:rPr>
              <w:t>, red. K. Kaczmarczyk, Kraków 2017.</w:t>
            </w:r>
          </w:p>
          <w:p w14:paraId="4B0F28EA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M.-L. Ryan, </w:t>
            </w:r>
            <w:r w:rsidRPr="00FC6803">
              <w:rPr>
                <w:rFonts w:ascii="Arial" w:hAnsi="Arial" w:cs="Arial"/>
                <w:i/>
              </w:rPr>
              <w:t>Space</w:t>
            </w:r>
            <w:r w:rsidRPr="00FC6803">
              <w:rPr>
                <w:rFonts w:ascii="Arial" w:hAnsi="Arial" w:cs="Arial"/>
              </w:rPr>
              <w:t xml:space="preserve">, w: </w:t>
            </w:r>
            <w:r w:rsidRPr="00FC6803">
              <w:rPr>
                <w:rFonts w:ascii="Arial" w:hAnsi="Arial" w:cs="Arial"/>
                <w:i/>
              </w:rPr>
              <w:t xml:space="preserve">The </w:t>
            </w:r>
            <w:proofErr w:type="spellStart"/>
            <w:r w:rsidRPr="00FC6803">
              <w:rPr>
                <w:rFonts w:ascii="Arial" w:hAnsi="Arial" w:cs="Arial"/>
                <w:i/>
              </w:rPr>
              <w:t>Living</w:t>
            </w:r>
            <w:proofErr w:type="spellEnd"/>
            <w:r w:rsidRPr="00FC6803">
              <w:rPr>
                <w:rFonts w:ascii="Arial" w:hAnsi="Arial" w:cs="Arial"/>
                <w:i/>
              </w:rPr>
              <w:t xml:space="preserve"> </w:t>
            </w:r>
            <w:proofErr w:type="spellStart"/>
            <w:r w:rsidRPr="00FC6803">
              <w:rPr>
                <w:rFonts w:ascii="Arial" w:hAnsi="Arial" w:cs="Arial"/>
                <w:i/>
              </w:rPr>
              <w:t>Handbook</w:t>
            </w:r>
            <w:proofErr w:type="spellEnd"/>
            <w:r w:rsidRPr="00FC6803">
              <w:rPr>
                <w:rFonts w:ascii="Arial" w:hAnsi="Arial" w:cs="Arial"/>
                <w:i/>
              </w:rPr>
              <w:t xml:space="preserve"> of </w:t>
            </w:r>
            <w:proofErr w:type="spellStart"/>
            <w:r w:rsidRPr="00FC6803">
              <w:rPr>
                <w:rFonts w:ascii="Arial" w:hAnsi="Arial" w:cs="Arial"/>
                <w:i/>
              </w:rPr>
              <w:t>Narratology</w:t>
            </w:r>
            <w:proofErr w:type="spellEnd"/>
            <w:r w:rsidRPr="00FC6803">
              <w:rPr>
                <w:rFonts w:ascii="Arial" w:hAnsi="Arial" w:cs="Arial"/>
              </w:rPr>
              <w:t xml:space="preserve">, </w:t>
            </w:r>
            <w:hyperlink r:id="rId10" w:history="1">
              <w:r w:rsidRPr="00FC6803">
                <w:rPr>
                  <w:rStyle w:val="Hipercze"/>
                  <w:rFonts w:ascii="Arial" w:hAnsi="Arial" w:cs="Arial"/>
                </w:rPr>
                <w:t>http://</w:t>
              </w:r>
              <w:proofErr w:type="spellStart"/>
              <w:r w:rsidRPr="00FC6803">
                <w:rPr>
                  <w:rStyle w:val="Hipercze"/>
                  <w:rFonts w:ascii="Arial" w:hAnsi="Arial" w:cs="Arial"/>
                </w:rPr>
                <w:t>www.lhn.uni-hamburg.de</w:t>
              </w:r>
              <w:proofErr w:type="spellEnd"/>
              <w:r w:rsidRPr="00FC6803">
                <w:rPr>
                  <w:rStyle w:val="Hipercze"/>
                  <w:rFonts w:ascii="Arial" w:hAnsi="Arial" w:cs="Arial"/>
                </w:rPr>
                <w:t>/</w:t>
              </w:r>
              <w:proofErr w:type="spellStart"/>
              <w:r w:rsidRPr="00FC6803">
                <w:rPr>
                  <w:rStyle w:val="Hipercze"/>
                  <w:rFonts w:ascii="Arial" w:hAnsi="Arial" w:cs="Arial"/>
                </w:rPr>
                <w:t>article</w:t>
              </w:r>
              <w:proofErr w:type="spellEnd"/>
              <w:r w:rsidRPr="00FC6803">
                <w:rPr>
                  <w:rStyle w:val="Hipercze"/>
                  <w:rFonts w:ascii="Arial" w:hAnsi="Arial" w:cs="Arial"/>
                </w:rPr>
                <w:t>/</w:t>
              </w:r>
              <w:proofErr w:type="spellStart"/>
              <w:r w:rsidRPr="00FC6803">
                <w:rPr>
                  <w:rStyle w:val="Hipercze"/>
                  <w:rFonts w:ascii="Arial" w:hAnsi="Arial" w:cs="Arial"/>
                </w:rPr>
                <w:t>space</w:t>
              </w:r>
              <w:proofErr w:type="spellEnd"/>
            </w:hyperlink>
          </w:p>
          <w:p w14:paraId="1FA16FDA" w14:textId="77777777" w:rsidR="00621A38" w:rsidRPr="00FC6803" w:rsidRDefault="00621A38" w:rsidP="00621A38">
            <w:pPr>
              <w:jc w:val="both"/>
              <w:rPr>
                <w:rFonts w:ascii="Arial" w:hAnsi="Arial" w:cs="Arial"/>
                <w:lang w:val="en-US"/>
              </w:rPr>
            </w:pPr>
            <w:r w:rsidRPr="00FC6803">
              <w:rPr>
                <w:rFonts w:ascii="Arial" w:hAnsi="Arial" w:cs="Arial"/>
                <w:lang w:val="en-US"/>
              </w:rPr>
              <w:t xml:space="preserve">M.-L. Ryan, </w:t>
            </w:r>
            <w:r w:rsidRPr="00FC6803">
              <w:rPr>
                <w:rFonts w:ascii="Arial" w:hAnsi="Arial" w:cs="Arial"/>
                <w:i/>
                <w:lang w:val="en-US"/>
              </w:rPr>
              <w:t xml:space="preserve">Introduction </w:t>
            </w:r>
            <w:r w:rsidRPr="00FC6803">
              <w:rPr>
                <w:rFonts w:ascii="Arial" w:hAnsi="Arial" w:cs="Arial"/>
                <w:lang w:val="en-US"/>
              </w:rPr>
              <w:t xml:space="preserve">[w:] </w:t>
            </w:r>
            <w:r w:rsidRPr="00FC6803">
              <w:rPr>
                <w:rFonts w:ascii="Arial" w:hAnsi="Arial" w:cs="Arial"/>
                <w:i/>
                <w:lang w:val="en-US"/>
              </w:rPr>
              <w:t>Narrative Across Media</w:t>
            </w:r>
            <w:r w:rsidRPr="00FC6803">
              <w:rPr>
                <w:rFonts w:ascii="Arial" w:hAnsi="Arial" w:cs="Arial"/>
                <w:lang w:val="en-US"/>
              </w:rPr>
              <w:t>, ed. M.-L. Ryan, Lincoln 2004.</w:t>
            </w:r>
          </w:p>
          <w:p w14:paraId="0F4CC5AE" w14:textId="77777777" w:rsidR="00621A38" w:rsidRPr="00FC6803" w:rsidRDefault="00621A38" w:rsidP="00621A38">
            <w:pPr>
              <w:jc w:val="both"/>
              <w:rPr>
                <w:rFonts w:ascii="Arial" w:hAnsi="Arial" w:cs="Arial"/>
                <w:lang w:val="en-US"/>
              </w:rPr>
            </w:pPr>
            <w:r w:rsidRPr="00FC6803">
              <w:rPr>
                <w:rFonts w:ascii="Arial" w:hAnsi="Arial" w:cs="Arial"/>
                <w:lang w:val="en-US"/>
              </w:rPr>
              <w:t xml:space="preserve">J. Blom, </w:t>
            </w:r>
            <w:r w:rsidRPr="00FC6803">
              <w:rPr>
                <w:rFonts w:ascii="Arial" w:hAnsi="Arial" w:cs="Arial"/>
                <w:i/>
                <w:lang w:val="en-US"/>
              </w:rPr>
              <w:t xml:space="preserve">Overwatch as a Shared Universe: Game Worlds in a </w:t>
            </w:r>
            <w:proofErr w:type="spellStart"/>
            <w:r w:rsidRPr="00FC6803">
              <w:rPr>
                <w:rFonts w:ascii="Arial" w:hAnsi="Arial" w:cs="Arial"/>
                <w:i/>
                <w:lang w:val="en-US"/>
              </w:rPr>
              <w:t>Transmedial</w:t>
            </w:r>
            <w:proofErr w:type="spellEnd"/>
            <w:r w:rsidRPr="00FC6803">
              <w:rPr>
                <w:rFonts w:ascii="Arial" w:hAnsi="Arial" w:cs="Arial"/>
                <w:i/>
                <w:lang w:val="en-US"/>
              </w:rPr>
              <w:t xml:space="preserve"> Franchise</w:t>
            </w:r>
            <w:r w:rsidRPr="00FC6803">
              <w:rPr>
                <w:rFonts w:ascii="Arial" w:hAnsi="Arial" w:cs="Arial"/>
                <w:lang w:val="en-US"/>
              </w:rPr>
              <w:t xml:space="preserve">, w: </w:t>
            </w:r>
            <w:proofErr w:type="spellStart"/>
            <w:r w:rsidRPr="00FC6803">
              <w:rPr>
                <w:rFonts w:ascii="Arial" w:hAnsi="Arial" w:cs="Arial"/>
                <w:i/>
                <w:lang w:val="en-US"/>
              </w:rPr>
              <w:t>DiGRA</w:t>
            </w:r>
            <w:proofErr w:type="spellEnd"/>
            <w:r w:rsidRPr="00FC6803">
              <w:rPr>
                <w:rFonts w:ascii="Arial" w:hAnsi="Arial" w:cs="Arial"/>
                <w:i/>
                <w:lang w:val="en-US"/>
              </w:rPr>
              <w:t xml:space="preserve"> '18 - Proceedings of the 2018 </w:t>
            </w:r>
            <w:proofErr w:type="spellStart"/>
            <w:r w:rsidRPr="00FC6803">
              <w:rPr>
                <w:rFonts w:ascii="Arial" w:hAnsi="Arial" w:cs="Arial"/>
                <w:i/>
                <w:lang w:val="en-US"/>
              </w:rPr>
              <w:t>DiGRA</w:t>
            </w:r>
            <w:proofErr w:type="spellEnd"/>
            <w:r w:rsidRPr="00FC6803">
              <w:rPr>
                <w:rFonts w:ascii="Arial" w:hAnsi="Arial" w:cs="Arial"/>
                <w:i/>
                <w:lang w:val="en-US"/>
              </w:rPr>
              <w:t xml:space="preserve"> International Conference: The Game is the Message</w:t>
            </w:r>
            <w:r w:rsidRPr="00FC6803">
              <w:rPr>
                <w:rFonts w:ascii="Arial" w:hAnsi="Arial" w:cs="Arial"/>
                <w:lang w:val="en-US"/>
              </w:rPr>
              <w:t xml:space="preserve">, </w:t>
            </w:r>
            <w:hyperlink r:id="rId11" w:history="1">
              <w:r w:rsidRPr="00FC6803">
                <w:rPr>
                  <w:rStyle w:val="Hipercze"/>
                  <w:rFonts w:ascii="Arial" w:hAnsi="Arial" w:cs="Arial"/>
                  <w:lang w:val="en-US"/>
                </w:rPr>
                <w:t>http://</w:t>
              </w:r>
              <w:proofErr w:type="spellStart"/>
              <w:r w:rsidRPr="00FC6803">
                <w:rPr>
                  <w:rStyle w:val="Hipercze"/>
                  <w:rFonts w:ascii="Arial" w:hAnsi="Arial" w:cs="Arial"/>
                  <w:lang w:val="en-US"/>
                </w:rPr>
                <w:t>www.digra.org</w:t>
              </w:r>
              <w:proofErr w:type="spellEnd"/>
              <w:r w:rsidRPr="00FC6803">
                <w:rPr>
                  <w:rStyle w:val="Hipercze"/>
                  <w:rFonts w:ascii="Arial" w:hAnsi="Arial" w:cs="Arial"/>
                  <w:lang w:val="en-US"/>
                </w:rPr>
                <w:t>/digital-library/forums/</w:t>
              </w:r>
              <w:proofErr w:type="spellStart"/>
              <w:r w:rsidRPr="00FC6803">
                <w:rPr>
                  <w:rStyle w:val="Hipercze"/>
                  <w:rFonts w:ascii="Arial" w:hAnsi="Arial" w:cs="Arial"/>
                  <w:lang w:val="en-US"/>
                </w:rPr>
                <w:t>digra</w:t>
              </w:r>
              <w:proofErr w:type="spellEnd"/>
              <w:r w:rsidRPr="00FC6803">
                <w:rPr>
                  <w:rStyle w:val="Hipercze"/>
                  <w:rFonts w:ascii="Arial" w:hAnsi="Arial" w:cs="Arial"/>
                  <w:lang w:val="en-US"/>
                </w:rPr>
                <w:t>-18/</w:t>
              </w:r>
            </w:hyperlink>
          </w:p>
          <w:p w14:paraId="0F4862A1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M. </w:t>
            </w:r>
            <w:proofErr w:type="spellStart"/>
            <w:r w:rsidRPr="00FC6803">
              <w:rPr>
                <w:rFonts w:ascii="Arial" w:hAnsi="Arial" w:cs="Arial"/>
              </w:rPr>
              <w:t>McLuhan</w:t>
            </w:r>
            <w:proofErr w:type="spellEnd"/>
            <w:r w:rsidRPr="00FC6803">
              <w:rPr>
                <w:rFonts w:ascii="Arial" w:hAnsi="Arial" w:cs="Arial"/>
              </w:rPr>
              <w:t xml:space="preserve">, </w:t>
            </w:r>
            <w:r w:rsidRPr="00FC6803">
              <w:rPr>
                <w:rFonts w:ascii="Arial" w:hAnsi="Arial" w:cs="Arial"/>
                <w:i/>
              </w:rPr>
              <w:t>Zrozumieć media. Przedłużenia człowieka</w:t>
            </w:r>
            <w:r w:rsidRPr="00FC6803">
              <w:rPr>
                <w:rFonts w:ascii="Arial" w:hAnsi="Arial" w:cs="Arial"/>
              </w:rPr>
              <w:t>, Warszawa 2004.</w:t>
            </w:r>
          </w:p>
          <w:p w14:paraId="66FC79BA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</w:rPr>
              <w:t xml:space="preserve">W. </w:t>
            </w:r>
            <w:proofErr w:type="spellStart"/>
            <w:r w:rsidRPr="00FC6803">
              <w:rPr>
                <w:rFonts w:ascii="Arial" w:hAnsi="Arial" w:cs="Arial"/>
              </w:rPr>
              <w:t>Ong</w:t>
            </w:r>
            <w:proofErr w:type="spellEnd"/>
            <w:r w:rsidRPr="00FC6803">
              <w:rPr>
                <w:rFonts w:ascii="Arial" w:hAnsi="Arial" w:cs="Arial"/>
              </w:rPr>
              <w:t xml:space="preserve">, </w:t>
            </w:r>
            <w:r w:rsidRPr="00FC6803">
              <w:rPr>
                <w:rFonts w:ascii="Arial" w:hAnsi="Arial" w:cs="Arial"/>
                <w:i/>
              </w:rPr>
              <w:t>Oralność i piśmienność</w:t>
            </w:r>
            <w:r w:rsidRPr="00FC6803">
              <w:rPr>
                <w:rFonts w:ascii="Arial" w:hAnsi="Arial" w:cs="Arial"/>
              </w:rPr>
              <w:t>, Lublin 1992.</w:t>
            </w:r>
          </w:p>
          <w:p w14:paraId="7ED6BA18" w14:textId="77777777" w:rsidR="00621A38" w:rsidRPr="00FC6803" w:rsidRDefault="00621A38" w:rsidP="00621A38">
            <w:pPr>
              <w:jc w:val="both"/>
              <w:rPr>
                <w:rFonts w:ascii="Arial" w:hAnsi="Arial" w:cs="Arial"/>
                <w:lang w:val="en-US"/>
              </w:rPr>
            </w:pPr>
            <w:r w:rsidRPr="00FC6803">
              <w:rPr>
                <w:rFonts w:ascii="Arial" w:hAnsi="Arial" w:cs="Arial"/>
                <w:lang w:val="en-US"/>
              </w:rPr>
              <w:t xml:space="preserve">J. D. Bolter, R. Grusin, </w:t>
            </w:r>
            <w:r w:rsidRPr="00FC6803">
              <w:rPr>
                <w:rFonts w:ascii="Arial" w:hAnsi="Arial" w:cs="Arial"/>
                <w:i/>
                <w:lang w:val="en-US"/>
              </w:rPr>
              <w:t>Remediation. Understanding New Media</w:t>
            </w:r>
            <w:r w:rsidRPr="00FC6803">
              <w:rPr>
                <w:rFonts w:ascii="Arial" w:hAnsi="Arial" w:cs="Arial"/>
                <w:lang w:val="en-US"/>
              </w:rPr>
              <w:t>, Cambridge, MA 1999.</w:t>
            </w:r>
          </w:p>
          <w:p w14:paraId="0EAE2FA5" w14:textId="77777777" w:rsidR="00621A38" w:rsidRPr="00FC6803" w:rsidRDefault="00621A38" w:rsidP="00621A38">
            <w:pPr>
              <w:jc w:val="both"/>
              <w:rPr>
                <w:rFonts w:ascii="Arial" w:hAnsi="Arial" w:cs="Arial"/>
              </w:rPr>
            </w:pPr>
            <w:r w:rsidRPr="00FC6803">
              <w:rPr>
                <w:rFonts w:ascii="Arial" w:hAnsi="Arial" w:cs="Arial"/>
                <w:lang w:val="en-US"/>
              </w:rPr>
              <w:t xml:space="preserve">L. Elleström, </w:t>
            </w:r>
            <w:r w:rsidRPr="00FC6803">
              <w:rPr>
                <w:rFonts w:ascii="Arial" w:hAnsi="Arial" w:cs="Arial"/>
                <w:i/>
                <w:iCs/>
                <w:lang w:val="en-US"/>
              </w:rPr>
              <w:t xml:space="preserve">The Modalities of Media: A Model for Understanding Intermedial Relations </w:t>
            </w:r>
            <w:r w:rsidRPr="00FC6803">
              <w:rPr>
                <w:rFonts w:ascii="Arial" w:hAnsi="Arial" w:cs="Arial"/>
                <w:lang w:val="en-US"/>
              </w:rPr>
              <w:t xml:space="preserve">[w:] </w:t>
            </w:r>
            <w:r w:rsidRPr="00FC6803">
              <w:rPr>
                <w:rFonts w:ascii="Arial" w:hAnsi="Arial" w:cs="Arial"/>
                <w:i/>
                <w:iCs/>
                <w:lang w:val="en-US"/>
              </w:rPr>
              <w:t xml:space="preserve">Media Borders, Multimodality and </w:t>
            </w:r>
            <w:proofErr w:type="spellStart"/>
            <w:r w:rsidRPr="00FC6803">
              <w:rPr>
                <w:rFonts w:ascii="Arial" w:hAnsi="Arial" w:cs="Arial"/>
                <w:i/>
                <w:iCs/>
                <w:lang w:val="en-US"/>
              </w:rPr>
              <w:t>Intermediality</w:t>
            </w:r>
            <w:proofErr w:type="spellEnd"/>
            <w:r w:rsidRPr="00FC6803">
              <w:rPr>
                <w:rFonts w:ascii="Arial" w:hAnsi="Arial" w:cs="Arial"/>
                <w:lang w:val="en-US"/>
              </w:rPr>
              <w:t xml:space="preserve">, pod red. </w:t>
            </w:r>
            <w:r w:rsidRPr="00FC6803">
              <w:rPr>
                <w:rFonts w:ascii="Arial" w:hAnsi="Arial" w:cs="Arial"/>
              </w:rPr>
              <w:t xml:space="preserve">L. </w:t>
            </w:r>
            <w:proofErr w:type="spellStart"/>
            <w:r w:rsidRPr="00FC6803">
              <w:rPr>
                <w:rFonts w:ascii="Arial" w:hAnsi="Arial" w:cs="Arial"/>
              </w:rPr>
              <w:t>Elleströma</w:t>
            </w:r>
            <w:proofErr w:type="spellEnd"/>
            <w:r w:rsidRPr="00FC6803">
              <w:rPr>
                <w:rFonts w:ascii="Arial" w:hAnsi="Arial" w:cs="Arial"/>
              </w:rPr>
              <w:t>, New York 2010.</w:t>
            </w:r>
          </w:p>
          <w:p w14:paraId="4B668968" w14:textId="77777777" w:rsidR="00621A38" w:rsidRPr="00FC6803" w:rsidRDefault="00621A38" w:rsidP="00621A38">
            <w:pPr>
              <w:jc w:val="both"/>
              <w:rPr>
                <w:rFonts w:ascii="Arial" w:hAnsi="Arial" w:cs="Arial"/>
                <w:lang w:val="en-US"/>
              </w:rPr>
            </w:pPr>
            <w:r w:rsidRPr="00FC6803">
              <w:rPr>
                <w:rFonts w:ascii="Arial" w:hAnsi="Arial" w:cs="Arial"/>
              </w:rPr>
              <w:t xml:space="preserve">G. Ptaszek, W stronę </w:t>
            </w:r>
            <w:proofErr w:type="spellStart"/>
            <w:r w:rsidRPr="00FC6803">
              <w:rPr>
                <w:rFonts w:ascii="Arial" w:hAnsi="Arial" w:cs="Arial"/>
              </w:rPr>
              <w:t>bezgatunkowości</w:t>
            </w:r>
            <w:proofErr w:type="spellEnd"/>
            <w:r w:rsidRPr="00FC6803">
              <w:rPr>
                <w:rFonts w:ascii="Arial" w:hAnsi="Arial" w:cs="Arial"/>
              </w:rPr>
              <w:t xml:space="preserve"> mediów? O funkcji gatunków medialnych w procesie odbioru, w: </w:t>
            </w:r>
            <w:r w:rsidRPr="00FC6803">
              <w:rPr>
                <w:rFonts w:ascii="Arial" w:hAnsi="Arial" w:cs="Arial"/>
                <w:i/>
              </w:rPr>
              <w:t>Gatunki i formaty we współczesnych mediach</w:t>
            </w:r>
            <w:r w:rsidRPr="00FC6803">
              <w:rPr>
                <w:rFonts w:ascii="Arial" w:hAnsi="Arial" w:cs="Arial"/>
              </w:rPr>
              <w:t xml:space="preserve">, red. </w:t>
            </w:r>
            <w:r w:rsidRPr="00FC6803">
              <w:rPr>
                <w:rFonts w:ascii="Arial" w:hAnsi="Arial" w:cs="Arial"/>
                <w:lang w:val="en-US"/>
              </w:rPr>
              <w:t>A. Kozieł et al., Warszawa 2015.</w:t>
            </w:r>
          </w:p>
          <w:p w14:paraId="08E9AEEB" w14:textId="37B24B06" w:rsidR="00BE4C56" w:rsidRPr="00FC6803" w:rsidRDefault="00621A38" w:rsidP="00621A38">
            <w:pPr>
              <w:widowControl/>
              <w:autoSpaceDE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FC6803">
              <w:rPr>
                <w:rFonts w:ascii="Arial" w:hAnsi="Arial" w:cs="Arial"/>
                <w:lang w:val="en-US"/>
              </w:rPr>
              <w:t xml:space="preserve">A. Kim, A. R. Dennis, </w:t>
            </w:r>
            <w:r w:rsidRPr="00FC6803">
              <w:rPr>
                <w:rFonts w:ascii="Arial" w:hAnsi="Arial" w:cs="Arial"/>
                <w:i/>
                <w:lang w:val="en-US"/>
              </w:rPr>
              <w:t>Says Who? The Effects of Presentation Format and Source Rating on Fake News in Social Media</w:t>
            </w:r>
            <w:r w:rsidRPr="00FC6803">
              <w:rPr>
                <w:rFonts w:ascii="Arial" w:hAnsi="Arial" w:cs="Arial"/>
                <w:lang w:val="en-US"/>
              </w:rPr>
              <w:t xml:space="preserve">, </w:t>
            </w:r>
            <w:proofErr w:type="spellStart"/>
            <w:r w:rsidRPr="00FC6803">
              <w:rPr>
                <w:rFonts w:ascii="Arial" w:hAnsi="Arial" w:cs="Arial"/>
                <w:lang w:val="en-US"/>
              </w:rPr>
              <w:t>SSRN</w:t>
            </w:r>
            <w:proofErr w:type="spellEnd"/>
            <w:r w:rsidRPr="00FC6803">
              <w:rPr>
                <w:rFonts w:ascii="Arial" w:hAnsi="Arial" w:cs="Arial"/>
                <w:lang w:val="en-US"/>
              </w:rPr>
              <w:t xml:space="preserve"> 2019.</w:t>
            </w:r>
          </w:p>
        </w:tc>
      </w:tr>
    </w:tbl>
    <w:p w14:paraId="1C0157D6" w14:textId="77777777" w:rsidR="00303F50" w:rsidRPr="00FC6803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3691E7B2" w14:textId="77777777" w:rsidR="00303F50" w:rsidRPr="00FC6803" w:rsidRDefault="00303F50">
      <w:pPr>
        <w:rPr>
          <w:rFonts w:ascii="Arial" w:hAnsi="Arial" w:cs="Arial"/>
          <w:sz w:val="22"/>
          <w:szCs w:val="22"/>
          <w:lang w:val="en-US"/>
        </w:rPr>
      </w:pPr>
    </w:p>
    <w:p w14:paraId="526770CE" w14:textId="77777777" w:rsidR="00303F50" w:rsidRPr="00FC6803" w:rsidRDefault="00303F50">
      <w:pPr>
        <w:pStyle w:val="Tekstdymka1"/>
        <w:rPr>
          <w:rFonts w:ascii="Arial" w:hAnsi="Arial" w:cs="Arial"/>
          <w:sz w:val="22"/>
          <w:szCs w:val="22"/>
          <w:lang w:val="en-US"/>
        </w:rPr>
      </w:pPr>
    </w:p>
    <w:p w14:paraId="0CCFC7CA" w14:textId="77777777" w:rsidR="00303F50" w:rsidRPr="00FC6803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FC6803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FC6803">
        <w:rPr>
          <w:rFonts w:ascii="Arial" w:hAnsi="Arial" w:cs="Arial"/>
          <w:sz w:val="22"/>
          <w:szCs w:val="22"/>
        </w:rPr>
        <w:t>CNPS</w:t>
      </w:r>
      <w:proofErr w:type="spellEnd"/>
      <w:r w:rsidRPr="00FC6803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7CBEED82" w14:textId="77777777" w:rsidR="00303F50" w:rsidRPr="00FC6803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453190" w:rsidRPr="00FC6803" w14:paraId="62333D08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A59AAF4" w14:textId="77777777" w:rsidR="00453190" w:rsidRPr="00FC6803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5CF52D33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446DE71A" w14:textId="6E5004C0" w:rsidR="00453190" w:rsidRPr="00FC6803" w:rsidRDefault="0049539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453190" w:rsidRPr="00FC6803" w14:paraId="05B38F27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6E36661F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6D29A719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0F953182" w14:textId="22C94F55" w:rsidR="00453190" w:rsidRPr="00FC6803" w:rsidRDefault="0049539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453190" w:rsidRPr="00FC6803" w14:paraId="03D309CC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8645DC7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55FDEA22" w14:textId="77777777" w:rsidR="00453190" w:rsidRPr="00FC6803" w:rsidRDefault="00453190" w:rsidP="0045319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144751B" w14:textId="7FB29128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453190" w:rsidRPr="00FC6803" w14:paraId="07E42E2E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CFD0B79" w14:textId="77777777" w:rsidR="00453190" w:rsidRPr="00FC6803" w:rsidRDefault="00453190" w:rsidP="00453190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40086990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44C26413" w14:textId="725E27F9" w:rsidR="00453190" w:rsidRPr="00FC6803" w:rsidRDefault="00581E2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FC6803" w14:paraId="3AE8B749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135E58C4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61B59D1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A09E912" w14:textId="77777777" w:rsidR="00453190" w:rsidRPr="00FC6803" w:rsidRDefault="00AF1453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453190" w:rsidRPr="00FC6803" w14:paraId="221CA300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62EBF9A1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E24D7D7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3E67AC6" w14:textId="40E9BAD7" w:rsidR="00453190" w:rsidRPr="00FC6803" w:rsidRDefault="00581E2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</w:p>
        </w:tc>
      </w:tr>
      <w:tr w:rsidR="00453190" w:rsidRPr="00FC6803" w14:paraId="4FA96B72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0C6C2CD5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774D66D9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5007C906" w14:textId="585E9E3F" w:rsidR="00453190" w:rsidRPr="00FC6803" w:rsidRDefault="00581E2A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453190" w:rsidRPr="00FC6803" w14:paraId="1D2F843D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637B343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24139B5" w14:textId="5F5D590D" w:rsidR="00453190" w:rsidRPr="00FC6803" w:rsidRDefault="00636148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</w:p>
        </w:tc>
      </w:tr>
      <w:tr w:rsidR="00453190" w:rsidRPr="00FC6803" w14:paraId="6E448551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1114240D" w14:textId="77777777" w:rsidR="00453190" w:rsidRPr="00FC6803" w:rsidRDefault="00453190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8E884CA" w14:textId="137672E2" w:rsidR="00453190" w:rsidRPr="00FC6803" w:rsidRDefault="00540715" w:rsidP="0045319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FC6803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</w:p>
        </w:tc>
      </w:tr>
    </w:tbl>
    <w:p w14:paraId="709E88E4" w14:textId="77777777" w:rsidR="00303F50" w:rsidRPr="00FC6803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FC680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AABE5" w14:textId="77777777" w:rsidR="000F040E" w:rsidRDefault="000F040E">
      <w:r>
        <w:separator/>
      </w:r>
    </w:p>
  </w:endnote>
  <w:endnote w:type="continuationSeparator" w:id="0">
    <w:p w14:paraId="6195342C" w14:textId="77777777" w:rsidR="000F040E" w:rsidRDefault="000F04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6B1D6" w14:textId="77777777" w:rsidR="005567C1" w:rsidRDefault="005567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7CE2FB" w14:textId="5A748B9F" w:rsidR="005567C1" w:rsidRDefault="005567C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09383F">
      <w:rPr>
        <w:noProof/>
      </w:rPr>
      <w:t>5</w:t>
    </w:r>
    <w:r>
      <w:fldChar w:fldCharType="end"/>
    </w:r>
  </w:p>
  <w:p w14:paraId="41508A3C" w14:textId="77777777" w:rsidR="005567C1" w:rsidRDefault="005567C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3E9C1" w14:textId="77777777" w:rsidR="005567C1" w:rsidRDefault="005567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C87843" w14:textId="77777777" w:rsidR="000F040E" w:rsidRDefault="000F040E">
      <w:r>
        <w:separator/>
      </w:r>
    </w:p>
  </w:footnote>
  <w:footnote w:type="continuationSeparator" w:id="0">
    <w:p w14:paraId="61C25ED5" w14:textId="77777777" w:rsidR="000F040E" w:rsidRDefault="000F04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BD81B" w14:textId="77777777" w:rsidR="005567C1" w:rsidRDefault="005567C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DBC151" w14:textId="77777777" w:rsidR="005567C1" w:rsidRDefault="005567C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18863E" w14:textId="77777777" w:rsidR="005567C1" w:rsidRDefault="005567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16BECC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8"/>
    <w:multiLevelType w:val="multilevel"/>
    <w:tmpl w:val="00000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 w15:restartNumberingAfterBreak="0">
    <w:nsid w:val="22B40D8D"/>
    <w:multiLevelType w:val="hybridMultilevel"/>
    <w:tmpl w:val="1EF85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5572B8"/>
    <w:multiLevelType w:val="hybridMultilevel"/>
    <w:tmpl w:val="AAA037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D6F8D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9F17E2"/>
    <w:multiLevelType w:val="hybridMultilevel"/>
    <w:tmpl w:val="5E8458D2"/>
    <w:lvl w:ilvl="0" w:tplc="F5FC86A4">
      <w:start w:val="1"/>
      <w:numFmt w:val="decimal"/>
      <w:lvlText w:val="%1."/>
      <w:lvlJc w:val="left"/>
      <w:pPr>
        <w:ind w:left="1440" w:hanging="360"/>
      </w:pPr>
      <w:rPr>
        <w:b w:val="0"/>
        <w:bCs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B719EB"/>
    <w:multiLevelType w:val="hybridMultilevel"/>
    <w:tmpl w:val="0FA442FE"/>
    <w:lvl w:ilvl="0" w:tplc="0415000F">
      <w:start w:val="1"/>
      <w:numFmt w:val="decimal"/>
      <w:lvlText w:val="%1."/>
      <w:lvlJc w:val="left"/>
      <w:pPr>
        <w:ind w:left="937" w:hanging="360"/>
      </w:pPr>
    </w:lvl>
    <w:lvl w:ilvl="1" w:tplc="04150019" w:tentative="1">
      <w:start w:val="1"/>
      <w:numFmt w:val="lowerLetter"/>
      <w:lvlText w:val="%2."/>
      <w:lvlJc w:val="left"/>
      <w:pPr>
        <w:ind w:left="1657" w:hanging="360"/>
      </w:pPr>
    </w:lvl>
    <w:lvl w:ilvl="2" w:tplc="0415001B" w:tentative="1">
      <w:start w:val="1"/>
      <w:numFmt w:val="lowerRoman"/>
      <w:lvlText w:val="%3."/>
      <w:lvlJc w:val="right"/>
      <w:pPr>
        <w:ind w:left="2377" w:hanging="180"/>
      </w:pPr>
    </w:lvl>
    <w:lvl w:ilvl="3" w:tplc="0415000F" w:tentative="1">
      <w:start w:val="1"/>
      <w:numFmt w:val="decimal"/>
      <w:lvlText w:val="%4."/>
      <w:lvlJc w:val="left"/>
      <w:pPr>
        <w:ind w:left="3097" w:hanging="360"/>
      </w:pPr>
    </w:lvl>
    <w:lvl w:ilvl="4" w:tplc="04150019" w:tentative="1">
      <w:start w:val="1"/>
      <w:numFmt w:val="lowerLetter"/>
      <w:lvlText w:val="%5."/>
      <w:lvlJc w:val="left"/>
      <w:pPr>
        <w:ind w:left="3817" w:hanging="360"/>
      </w:pPr>
    </w:lvl>
    <w:lvl w:ilvl="5" w:tplc="0415001B" w:tentative="1">
      <w:start w:val="1"/>
      <w:numFmt w:val="lowerRoman"/>
      <w:lvlText w:val="%6."/>
      <w:lvlJc w:val="right"/>
      <w:pPr>
        <w:ind w:left="4537" w:hanging="180"/>
      </w:pPr>
    </w:lvl>
    <w:lvl w:ilvl="6" w:tplc="0415000F" w:tentative="1">
      <w:start w:val="1"/>
      <w:numFmt w:val="decimal"/>
      <w:lvlText w:val="%7."/>
      <w:lvlJc w:val="left"/>
      <w:pPr>
        <w:ind w:left="5257" w:hanging="360"/>
      </w:pPr>
    </w:lvl>
    <w:lvl w:ilvl="7" w:tplc="04150019" w:tentative="1">
      <w:start w:val="1"/>
      <w:numFmt w:val="lowerLetter"/>
      <w:lvlText w:val="%8."/>
      <w:lvlJc w:val="left"/>
      <w:pPr>
        <w:ind w:left="5977" w:hanging="360"/>
      </w:pPr>
    </w:lvl>
    <w:lvl w:ilvl="8" w:tplc="0415001B" w:tentative="1">
      <w:start w:val="1"/>
      <w:numFmt w:val="lowerRoman"/>
      <w:lvlText w:val="%9."/>
      <w:lvlJc w:val="right"/>
      <w:pPr>
        <w:ind w:left="6697" w:hanging="180"/>
      </w:pPr>
    </w:lvl>
  </w:abstractNum>
  <w:abstractNum w:abstractNumId="14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640914291">
    <w:abstractNumId w:val="0"/>
  </w:num>
  <w:num w:numId="2" w16cid:durableId="491718151">
    <w:abstractNumId w:val="1"/>
  </w:num>
  <w:num w:numId="3" w16cid:durableId="1799835245">
    <w:abstractNumId w:val="12"/>
  </w:num>
  <w:num w:numId="4" w16cid:durableId="2058699880">
    <w:abstractNumId w:val="14"/>
  </w:num>
  <w:num w:numId="5" w16cid:durableId="727605965">
    <w:abstractNumId w:val="2"/>
  </w:num>
  <w:num w:numId="6" w16cid:durableId="432020513">
    <w:abstractNumId w:val="7"/>
  </w:num>
  <w:num w:numId="7" w16cid:durableId="1370186441">
    <w:abstractNumId w:val="3"/>
  </w:num>
  <w:num w:numId="8" w16cid:durableId="643392728">
    <w:abstractNumId w:val="4"/>
  </w:num>
  <w:num w:numId="9" w16cid:durableId="1716343546">
    <w:abstractNumId w:val="5"/>
  </w:num>
  <w:num w:numId="10" w16cid:durableId="1780375614">
    <w:abstractNumId w:val="6"/>
  </w:num>
  <w:num w:numId="11" w16cid:durableId="172111131">
    <w:abstractNumId w:val="9"/>
  </w:num>
  <w:num w:numId="12" w16cid:durableId="718548975">
    <w:abstractNumId w:val="13"/>
  </w:num>
  <w:num w:numId="13" w16cid:durableId="902642165">
    <w:abstractNumId w:val="11"/>
  </w:num>
  <w:num w:numId="14" w16cid:durableId="1182089811">
    <w:abstractNumId w:val="8"/>
  </w:num>
  <w:num w:numId="15" w16cid:durableId="6737287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CD5"/>
    <w:rsid w:val="00003401"/>
    <w:rsid w:val="00022594"/>
    <w:rsid w:val="00027707"/>
    <w:rsid w:val="00040A1B"/>
    <w:rsid w:val="00060459"/>
    <w:rsid w:val="00076A23"/>
    <w:rsid w:val="00081E62"/>
    <w:rsid w:val="0009383F"/>
    <w:rsid w:val="000B2D99"/>
    <w:rsid w:val="000C7947"/>
    <w:rsid w:val="000F040E"/>
    <w:rsid w:val="00100620"/>
    <w:rsid w:val="00103399"/>
    <w:rsid w:val="0011348A"/>
    <w:rsid w:val="0016371A"/>
    <w:rsid w:val="001721C6"/>
    <w:rsid w:val="00196B79"/>
    <w:rsid w:val="001C3A27"/>
    <w:rsid w:val="0023655A"/>
    <w:rsid w:val="00240D9C"/>
    <w:rsid w:val="00242356"/>
    <w:rsid w:val="00245B09"/>
    <w:rsid w:val="002570D5"/>
    <w:rsid w:val="00257A2E"/>
    <w:rsid w:val="002648FF"/>
    <w:rsid w:val="002A10FC"/>
    <w:rsid w:val="002B5C22"/>
    <w:rsid w:val="002E4A1D"/>
    <w:rsid w:val="00303F50"/>
    <w:rsid w:val="00323BE6"/>
    <w:rsid w:val="003730E0"/>
    <w:rsid w:val="0038499E"/>
    <w:rsid w:val="0039157E"/>
    <w:rsid w:val="003C1448"/>
    <w:rsid w:val="00434CDD"/>
    <w:rsid w:val="0044050E"/>
    <w:rsid w:val="004425C6"/>
    <w:rsid w:val="00452EA1"/>
    <w:rsid w:val="00453190"/>
    <w:rsid w:val="00453A55"/>
    <w:rsid w:val="00456E80"/>
    <w:rsid w:val="00456FD6"/>
    <w:rsid w:val="00493975"/>
    <w:rsid w:val="00495395"/>
    <w:rsid w:val="00497241"/>
    <w:rsid w:val="00497E0E"/>
    <w:rsid w:val="004B4C56"/>
    <w:rsid w:val="004B5FBC"/>
    <w:rsid w:val="004B6527"/>
    <w:rsid w:val="005243B7"/>
    <w:rsid w:val="0052608B"/>
    <w:rsid w:val="00533C41"/>
    <w:rsid w:val="00540715"/>
    <w:rsid w:val="0054073D"/>
    <w:rsid w:val="0055266F"/>
    <w:rsid w:val="00554093"/>
    <w:rsid w:val="005567C1"/>
    <w:rsid w:val="0057166B"/>
    <w:rsid w:val="005758F5"/>
    <w:rsid w:val="00581E2A"/>
    <w:rsid w:val="00586CAE"/>
    <w:rsid w:val="005A6E2A"/>
    <w:rsid w:val="005E3840"/>
    <w:rsid w:val="005E72D6"/>
    <w:rsid w:val="00600C12"/>
    <w:rsid w:val="00600CF8"/>
    <w:rsid w:val="006126A8"/>
    <w:rsid w:val="00621A38"/>
    <w:rsid w:val="00636148"/>
    <w:rsid w:val="00636352"/>
    <w:rsid w:val="00661D4D"/>
    <w:rsid w:val="00672AA5"/>
    <w:rsid w:val="006D182A"/>
    <w:rsid w:val="006E7CA3"/>
    <w:rsid w:val="006F4435"/>
    <w:rsid w:val="00700CD5"/>
    <w:rsid w:val="00716872"/>
    <w:rsid w:val="00725127"/>
    <w:rsid w:val="00773521"/>
    <w:rsid w:val="00796552"/>
    <w:rsid w:val="007A2616"/>
    <w:rsid w:val="007A41CD"/>
    <w:rsid w:val="007B1C01"/>
    <w:rsid w:val="007D1EBE"/>
    <w:rsid w:val="007E1827"/>
    <w:rsid w:val="0080071B"/>
    <w:rsid w:val="00827D3B"/>
    <w:rsid w:val="00847145"/>
    <w:rsid w:val="00875993"/>
    <w:rsid w:val="008874D0"/>
    <w:rsid w:val="008A24B3"/>
    <w:rsid w:val="008A3BDB"/>
    <w:rsid w:val="008B38EF"/>
    <w:rsid w:val="008B703C"/>
    <w:rsid w:val="008F037B"/>
    <w:rsid w:val="008F220C"/>
    <w:rsid w:val="00901C1E"/>
    <w:rsid w:val="009026FF"/>
    <w:rsid w:val="00907E67"/>
    <w:rsid w:val="00922DB3"/>
    <w:rsid w:val="00925333"/>
    <w:rsid w:val="00970C75"/>
    <w:rsid w:val="00977AAD"/>
    <w:rsid w:val="00977F15"/>
    <w:rsid w:val="00986F2B"/>
    <w:rsid w:val="009F33A3"/>
    <w:rsid w:val="00A0653C"/>
    <w:rsid w:val="00A147A7"/>
    <w:rsid w:val="00A203BB"/>
    <w:rsid w:val="00A22DF9"/>
    <w:rsid w:val="00A32A8F"/>
    <w:rsid w:val="00A352FF"/>
    <w:rsid w:val="00A35A93"/>
    <w:rsid w:val="00A8544F"/>
    <w:rsid w:val="00A94C4C"/>
    <w:rsid w:val="00AA0E6B"/>
    <w:rsid w:val="00AA17CC"/>
    <w:rsid w:val="00AD0D2A"/>
    <w:rsid w:val="00AE139B"/>
    <w:rsid w:val="00AE3470"/>
    <w:rsid w:val="00AF1453"/>
    <w:rsid w:val="00B14D4B"/>
    <w:rsid w:val="00B473BF"/>
    <w:rsid w:val="00B60FA0"/>
    <w:rsid w:val="00B674D3"/>
    <w:rsid w:val="00B739E4"/>
    <w:rsid w:val="00B766A6"/>
    <w:rsid w:val="00BD0F18"/>
    <w:rsid w:val="00BE4C56"/>
    <w:rsid w:val="00BF1CC2"/>
    <w:rsid w:val="00C406F2"/>
    <w:rsid w:val="00C762D1"/>
    <w:rsid w:val="00C96E6F"/>
    <w:rsid w:val="00CA2DC3"/>
    <w:rsid w:val="00CC7BB7"/>
    <w:rsid w:val="00CD0474"/>
    <w:rsid w:val="00CE1EDB"/>
    <w:rsid w:val="00D07BD5"/>
    <w:rsid w:val="00D14371"/>
    <w:rsid w:val="00D14BA2"/>
    <w:rsid w:val="00D23009"/>
    <w:rsid w:val="00D32FBE"/>
    <w:rsid w:val="00D608C2"/>
    <w:rsid w:val="00DB157C"/>
    <w:rsid w:val="00DB3679"/>
    <w:rsid w:val="00DD16C7"/>
    <w:rsid w:val="00DD439F"/>
    <w:rsid w:val="00DE2A4C"/>
    <w:rsid w:val="00E1778B"/>
    <w:rsid w:val="00E26C75"/>
    <w:rsid w:val="00E36F7D"/>
    <w:rsid w:val="00E37D0F"/>
    <w:rsid w:val="00E57CC6"/>
    <w:rsid w:val="00E942C3"/>
    <w:rsid w:val="00EA2B4F"/>
    <w:rsid w:val="00EB28E2"/>
    <w:rsid w:val="00EF1FCF"/>
    <w:rsid w:val="00EF7776"/>
    <w:rsid w:val="00F3317D"/>
    <w:rsid w:val="00F4095F"/>
    <w:rsid w:val="00F53740"/>
    <w:rsid w:val="00F73827"/>
    <w:rsid w:val="00F80568"/>
    <w:rsid w:val="00F84176"/>
    <w:rsid w:val="00FC0022"/>
    <w:rsid w:val="00FC6803"/>
    <w:rsid w:val="4EA863F6"/>
    <w:rsid w:val="72BF8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2A07CA7"/>
  <w15:chartTrackingRefBased/>
  <w15:docId w15:val="{369C8E28-48AB-4BA0-91B9-83949B8B8F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  <w:lang w:eastAsia="pl-PL"/>
    </w:rPr>
  </w:style>
  <w:style w:type="paragraph" w:styleId="Nagwek1">
    <w:name w:val="heading 1"/>
    <w:basedOn w:val="Normalny"/>
    <w:next w:val="Normalny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link w:val="TekstpodstawowyZnak"/>
    <w:uiPriority w:val="99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customStyle="1" w:styleId="BalloonText0">
    <w:name w:val="Balloon Text0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BalloonText0"/>
    <w:uiPriority w:val="99"/>
    <w:semiHidden/>
    <w:rsid w:val="00827D3B"/>
    <w:rPr>
      <w:rFonts w:ascii="Tahoma" w:hAnsi="Tahoma" w:cs="Tahoma"/>
      <w:sz w:val="16"/>
      <w:szCs w:val="16"/>
    </w:rPr>
  </w:style>
  <w:style w:type="paragraph" w:customStyle="1" w:styleId="annotationsubject0">
    <w:name w:val="annotation subject0"/>
    <w:basedOn w:val="Tekstkomentarza"/>
    <w:next w:val="Tekstkomentarza"/>
    <w:link w:val="TematkomentarzaZnak"/>
    <w:uiPriority w:val="99"/>
    <w:semiHidden/>
    <w:unhideWhenUsed/>
    <w:rsid w:val="009026FF"/>
    <w:rPr>
      <w:b/>
      <w:bCs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annotationsubject0"/>
    <w:uiPriority w:val="99"/>
    <w:semiHidden/>
    <w:rsid w:val="009026FF"/>
    <w:rPr>
      <w:b/>
      <w:bCs/>
    </w:rPr>
  </w:style>
  <w:style w:type="paragraph" w:styleId="Akapitzlist">
    <w:name w:val="List Paragraph"/>
    <w:basedOn w:val="Normalny"/>
    <w:uiPriority w:val="34"/>
    <w:qFormat/>
    <w:rsid w:val="00925333"/>
    <w:pPr>
      <w:ind w:left="720"/>
      <w:contextualSpacing/>
    </w:pPr>
  </w:style>
  <w:style w:type="character" w:styleId="Hipercze">
    <w:name w:val="Hyperlink"/>
    <w:uiPriority w:val="99"/>
    <w:unhideWhenUsed/>
    <w:rsid w:val="00EB28E2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EB28E2"/>
    <w:rPr>
      <w:color w:val="605E5C"/>
      <w:shd w:val="clear" w:color="auto" w:fill="E1DFDD"/>
    </w:rPr>
  </w:style>
  <w:style w:type="paragraph" w:styleId="NormalnyWeb">
    <w:name w:val="Normal (Web)"/>
    <w:basedOn w:val="Normalny"/>
    <w:uiPriority w:val="99"/>
    <w:semiHidden/>
    <w:unhideWhenUsed/>
    <w:rsid w:val="000B2D99"/>
    <w:pPr>
      <w:widowControl/>
      <w:suppressAutoHyphens w:val="0"/>
      <w:autoSpaceDE/>
      <w:spacing w:before="100" w:beforeAutospacing="1" w:after="100" w:afterAutospacing="1"/>
    </w:pPr>
  </w:style>
  <w:style w:type="character" w:customStyle="1" w:styleId="TekstpodstawowyZnak">
    <w:name w:val="Tekst podstawowy Znak"/>
    <w:link w:val="Tekstpodstawowy"/>
    <w:uiPriority w:val="99"/>
    <w:semiHidden/>
    <w:rsid w:val="005E72D6"/>
    <w:rPr>
      <w:sz w:val="24"/>
      <w:szCs w:val="24"/>
    </w:rPr>
  </w:style>
  <w:style w:type="character" w:customStyle="1" w:styleId="sifr-alternate">
    <w:name w:val="sifr-alternate"/>
    <w:basedOn w:val="Domylnaczcionkaakapitu"/>
    <w:rsid w:val="00F80568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80568"/>
    <w:rPr>
      <w:lang w:eastAsia="pl-PL"/>
    </w:rPr>
  </w:style>
  <w:style w:type="character" w:customStyle="1" w:styleId="Internetlink">
    <w:name w:val="Internet link"/>
    <w:uiPriority w:val="99"/>
    <w:rsid w:val="00F80568"/>
    <w:rPr>
      <w:rFonts w:eastAsia="Times New Roman"/>
      <w:color w:val="000080"/>
      <w:u w:val="single"/>
      <w:lang w:eastAsia="en-US"/>
    </w:rPr>
  </w:style>
  <w:style w:type="character" w:customStyle="1" w:styleId="italic">
    <w:name w:val="italic"/>
    <w:basedOn w:val="Domylnaczcionkaakapitu"/>
    <w:uiPriority w:val="1"/>
    <w:qFormat/>
    <w:rsid w:val="00BE4C56"/>
    <w:rPr>
      <w:i/>
      <w:color w:val="385623" w:themeColor="accent6" w:themeShade="80"/>
    </w:rPr>
  </w:style>
  <w:style w:type="paragraph" w:customStyle="1" w:styleId="Biblio">
    <w:name w:val="Biblio"/>
    <w:basedOn w:val="Normalny"/>
    <w:rsid w:val="00BE4C56"/>
    <w:pPr>
      <w:widowControl/>
      <w:suppressAutoHyphens w:val="0"/>
      <w:autoSpaceDE/>
      <w:spacing w:before="240"/>
      <w:ind w:firstLine="567"/>
      <w:jc w:val="both"/>
    </w:pPr>
    <w:rPr>
      <w:szCs w:val="20"/>
      <w:lang w:eastAsia="en-US"/>
    </w:rPr>
  </w:style>
  <w:style w:type="character" w:customStyle="1" w:styleId="wrtext">
    <w:name w:val="wrtext"/>
    <w:basedOn w:val="Domylnaczcionkaakapitu"/>
    <w:rsid w:val="00540715"/>
  </w:style>
  <w:style w:type="character" w:styleId="Nierozpoznanawzmianka">
    <w:name w:val="Unresolved Mention"/>
    <w:basedOn w:val="Domylnaczcionkaakapitu"/>
    <w:uiPriority w:val="99"/>
    <w:semiHidden/>
    <w:unhideWhenUsed/>
    <w:rsid w:val="00621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153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8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67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digra.org/digital-library/forums/digra-18/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://www.lhn.uni-hamburg.de/article/space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hyperlink" Target="http://www.lhn.uni-hamburg.de/article/narration-various-medi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C731157790B341913DCF0CD0C75A7C" ma:contentTypeVersion="4" ma:contentTypeDescription="Utwórz nowy dokument." ma:contentTypeScope="" ma:versionID="cca4733dd6362b072fed8e3d05a7a8e7">
  <xsd:schema xmlns:xsd="http://www.w3.org/2001/XMLSchema" xmlns:xs="http://www.w3.org/2001/XMLSchema" xmlns:p="http://schemas.microsoft.com/office/2006/metadata/properties" xmlns:ns2="64934b83-1faa-4fa3-a7bf-cafcd385d468" targetNamespace="http://schemas.microsoft.com/office/2006/metadata/properties" ma:root="true" ma:fieldsID="95336e798a545580299a3170747cbb47" ns2:_="">
    <xsd:import namespace="64934b83-1faa-4fa3-a7bf-cafcd385d46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4934b83-1faa-4fa3-a7bf-cafcd385d4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BC856F-E802-4B49-B2FF-F207676207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4934b83-1faa-4fa3-a7bf-cafcd385d46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BB99663-82B1-4D81-8E68-BC23CE00989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942</Words>
  <Characters>5657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Monika Kardasz</cp:lastModifiedBy>
  <cp:revision>12</cp:revision>
  <cp:lastPrinted>2012-01-27T16:28:00Z</cp:lastPrinted>
  <dcterms:created xsi:type="dcterms:W3CDTF">2023-09-09T12:45:00Z</dcterms:created>
  <dcterms:modified xsi:type="dcterms:W3CDTF">2025-11-16T16:58:00Z</dcterms:modified>
</cp:coreProperties>
</file>